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D3A15" w14:textId="77777777" w:rsidR="004D2FD8" w:rsidRPr="00836DBC" w:rsidRDefault="004D2FD8">
      <w:pPr>
        <w:pStyle w:val="Ttol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6159F509" w14:textId="6ED69462" w:rsidR="004D2FD8" w:rsidRDefault="008832F9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 be tailored to the specific project.</w:t>
      </w:r>
      <w:r w:rsidR="00A139CF">
        <w:rPr>
          <w:rFonts w:ascii="Times New Roman" w:hAnsi="Times New Roman"/>
          <w:sz w:val="22"/>
          <w:szCs w:val="22"/>
          <w:highlight w:val="yellow"/>
          <w:lang w:val="en-GB"/>
        </w:rPr>
        <w:t xml:space="preserve"> </w:t>
      </w:r>
    </w:p>
    <w:p w14:paraId="180997D0" w14:textId="77777777" w:rsidR="00C808BF" w:rsidRPr="00111EEA" w:rsidRDefault="00C808BF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2F70DCFE" w14:textId="77777777" w:rsidTr="00613835">
        <w:tc>
          <w:tcPr>
            <w:tcW w:w="2410" w:type="dxa"/>
            <w:shd w:val="pct5" w:color="auto" w:fill="FFFFFF"/>
            <w:vAlign w:val="center"/>
          </w:tcPr>
          <w:p w14:paraId="531A3CB9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Contract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title :</w:t>
            </w:r>
            <w:proofErr w:type="gramEnd"/>
          </w:p>
        </w:tc>
        <w:tc>
          <w:tcPr>
            <w:tcW w:w="6095" w:type="dxa"/>
            <w:vAlign w:val="center"/>
          </w:tcPr>
          <w:p w14:paraId="309878F9" w14:textId="77777777" w:rsidR="004D2FD8" w:rsidRPr="00111EEA" w:rsidRDefault="004D2FD8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3119" w:type="dxa"/>
            <w:shd w:val="pct5" w:color="auto" w:fill="FFFFFF"/>
          </w:tcPr>
          <w:p w14:paraId="6465B448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14:paraId="2CC22777" w14:textId="77777777" w:rsidR="004D2FD8" w:rsidRPr="00111EEA" w:rsidRDefault="004D2FD8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7DAD12C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9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976"/>
        <w:gridCol w:w="945"/>
        <w:gridCol w:w="976"/>
        <w:gridCol w:w="1087"/>
        <w:gridCol w:w="1088"/>
        <w:gridCol w:w="1686"/>
        <w:gridCol w:w="1716"/>
        <w:gridCol w:w="1134"/>
        <w:gridCol w:w="2835"/>
      </w:tblGrid>
      <w:tr w:rsidR="008359C4" w:rsidRPr="00111EEA" w14:paraId="68AFAF49" w14:textId="77777777" w:rsidTr="00B32223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409730BE" w14:textId="77777777" w:rsidR="008359C4" w:rsidRPr="00836DBC" w:rsidRDefault="008359C4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0335C5DD" w14:textId="77777777" w:rsidR="008359C4" w:rsidRPr="00836DBC" w:rsidRDefault="008359C4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6F536F41" w14:textId="77777777" w:rsidR="008359C4" w:rsidRPr="00836DBC" w:rsidRDefault="008359C4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6EDFF829" w14:textId="77777777" w:rsidR="008359C4" w:rsidRPr="00836DBC" w:rsidRDefault="008359C4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21403E4C" w14:textId="77777777" w:rsidR="008359C4" w:rsidRPr="00836DBC" w:rsidRDefault="008359C4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38A2B7C3" w14:textId="77777777" w:rsidR="008359C4" w:rsidRPr="00836DBC" w:rsidRDefault="008359C4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Refernciadenotaapeudepgina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8" w:type="dxa"/>
            <w:shd w:val="pct5" w:color="auto" w:fill="FFFFFF"/>
            <w:textDirection w:val="btLr"/>
          </w:tcPr>
          <w:p w14:paraId="5570789F" w14:textId="77777777" w:rsidR="008359C4" w:rsidRPr="00836DBC" w:rsidRDefault="008359C4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6" w:type="dxa"/>
            <w:shd w:val="pct5" w:color="auto" w:fill="FFFFFF"/>
          </w:tcPr>
          <w:p w14:paraId="56D06239" w14:textId="76B8E38B" w:rsidR="008359C4" w:rsidRPr="00836DBC" w:rsidRDefault="008359C4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statement?</w:t>
            </w:r>
          </w:p>
          <w:p w14:paraId="13550538" w14:textId="77777777" w:rsidR="008359C4" w:rsidRPr="00111EEA" w:rsidRDefault="008359C4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16" w:type="dxa"/>
            <w:shd w:val="pct5" w:color="auto" w:fill="FFFFFF"/>
          </w:tcPr>
          <w:p w14:paraId="3FB5E706" w14:textId="77777777" w:rsidR="008359C4" w:rsidRPr="00836DBC" w:rsidRDefault="008359C4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406C9511" w14:textId="77777777" w:rsidR="008359C4" w:rsidRPr="00111EEA" w:rsidRDefault="008359C4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1134" w:type="dxa"/>
            <w:shd w:val="pct5" w:color="auto" w:fill="FFFFFF"/>
            <w:textDirection w:val="btLr"/>
            <w:vAlign w:val="center"/>
          </w:tcPr>
          <w:p w14:paraId="209F7662" w14:textId="77777777" w:rsidR="008359C4" w:rsidRPr="00836DBC" w:rsidRDefault="008359C4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2835" w:type="dxa"/>
            <w:shd w:val="pct5" w:color="auto" w:fill="FFFFFF"/>
          </w:tcPr>
          <w:p w14:paraId="208D52D6" w14:textId="77777777" w:rsidR="008359C4" w:rsidRPr="00836DBC" w:rsidRDefault="008359C4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8359C4" w:rsidRPr="00111EEA" w14:paraId="6EEAFC5D" w14:textId="77777777" w:rsidTr="00B32223">
        <w:trPr>
          <w:cantSplit/>
        </w:trPr>
        <w:tc>
          <w:tcPr>
            <w:tcW w:w="662" w:type="dxa"/>
          </w:tcPr>
          <w:p w14:paraId="36E471AA" w14:textId="77777777" w:rsidR="008359C4" w:rsidRPr="00111EEA" w:rsidRDefault="008359C4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74E9610B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22FD55A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01887CE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81EC6D2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FBE5017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8" w:type="dxa"/>
          </w:tcPr>
          <w:p w14:paraId="3313481D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6" w:type="dxa"/>
          </w:tcPr>
          <w:p w14:paraId="05C25E80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16" w:type="dxa"/>
          </w:tcPr>
          <w:p w14:paraId="0CAFFF70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56E7223C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2835" w:type="dxa"/>
          </w:tcPr>
          <w:p w14:paraId="7C193AA0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359C4" w:rsidRPr="00111EEA" w14:paraId="0B6820B7" w14:textId="77777777" w:rsidTr="00B32223">
        <w:trPr>
          <w:cantSplit/>
        </w:trPr>
        <w:tc>
          <w:tcPr>
            <w:tcW w:w="662" w:type="dxa"/>
          </w:tcPr>
          <w:p w14:paraId="47E07FE2" w14:textId="77777777" w:rsidR="008359C4" w:rsidRPr="00111EEA" w:rsidRDefault="008359C4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0A96E3F0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5BB03FA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29462A4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198F8BC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48AFEE4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8" w:type="dxa"/>
          </w:tcPr>
          <w:p w14:paraId="43614C51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6" w:type="dxa"/>
          </w:tcPr>
          <w:p w14:paraId="06B99C6A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16" w:type="dxa"/>
          </w:tcPr>
          <w:p w14:paraId="19B251F2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68FE76AC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2835" w:type="dxa"/>
          </w:tcPr>
          <w:p w14:paraId="051B8273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359C4" w:rsidRPr="00111EEA" w14:paraId="54777696" w14:textId="77777777" w:rsidTr="00B32223">
        <w:trPr>
          <w:cantSplit/>
        </w:trPr>
        <w:tc>
          <w:tcPr>
            <w:tcW w:w="662" w:type="dxa"/>
          </w:tcPr>
          <w:p w14:paraId="34BBC307" w14:textId="77777777" w:rsidR="008359C4" w:rsidRPr="00111EEA" w:rsidRDefault="008359C4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2235C660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5F73BB3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8BA16D9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60B4DFC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ABB9D82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8" w:type="dxa"/>
          </w:tcPr>
          <w:p w14:paraId="5A963959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6" w:type="dxa"/>
          </w:tcPr>
          <w:p w14:paraId="50230337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16" w:type="dxa"/>
          </w:tcPr>
          <w:p w14:paraId="6A3F46CB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188BD694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2835" w:type="dxa"/>
          </w:tcPr>
          <w:p w14:paraId="47B3B6C5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359C4" w:rsidRPr="00111EEA" w14:paraId="453D791F" w14:textId="77777777" w:rsidTr="00B32223">
        <w:trPr>
          <w:cantSplit/>
        </w:trPr>
        <w:tc>
          <w:tcPr>
            <w:tcW w:w="662" w:type="dxa"/>
          </w:tcPr>
          <w:p w14:paraId="060D3C3A" w14:textId="77777777" w:rsidR="008359C4" w:rsidRDefault="008359C4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44CC277B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6F29FA06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869A5CD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80A796C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54E0F6CE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8" w:type="dxa"/>
          </w:tcPr>
          <w:p w14:paraId="55691D1E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6" w:type="dxa"/>
          </w:tcPr>
          <w:p w14:paraId="3C8EF166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16" w:type="dxa"/>
          </w:tcPr>
          <w:p w14:paraId="52CFA64D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032BC66C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2835" w:type="dxa"/>
          </w:tcPr>
          <w:p w14:paraId="4167C6AC" w14:textId="77777777" w:rsidR="008359C4" w:rsidRPr="00111EEA" w:rsidRDefault="008359C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25C736D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486EFE48" w14:textId="77777777" w:rsidTr="00613835">
        <w:tc>
          <w:tcPr>
            <w:tcW w:w="3544" w:type="dxa"/>
            <w:shd w:val="pct10" w:color="auto" w:fill="FFFFFF"/>
          </w:tcPr>
          <w:p w14:paraId="0FC4FC49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130F2E46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1AF6BD66" w14:textId="77777777" w:rsidTr="00613835">
        <w:tc>
          <w:tcPr>
            <w:tcW w:w="3544" w:type="dxa"/>
            <w:shd w:val="pct10" w:color="auto" w:fill="FFFFFF"/>
          </w:tcPr>
          <w:p w14:paraId="651DFB9A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4A4A2EEB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32164518" w14:textId="77777777" w:rsidTr="00613835">
        <w:tc>
          <w:tcPr>
            <w:tcW w:w="3544" w:type="dxa"/>
            <w:shd w:val="pct10" w:color="auto" w:fill="FFFFFF"/>
          </w:tcPr>
          <w:p w14:paraId="06CCA53C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73EBA498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97E722D" w14:textId="77777777" w:rsidTr="00613835">
        <w:tc>
          <w:tcPr>
            <w:tcW w:w="3544" w:type="dxa"/>
            <w:shd w:val="pct10" w:color="auto" w:fill="FFFFFF"/>
          </w:tcPr>
          <w:p w14:paraId="1B657686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1E80AD20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2EF021D" w14:textId="77777777" w:rsidR="004D2FD8" w:rsidRPr="00111EEA" w:rsidRDefault="004D2FD8" w:rsidP="00206833">
      <w:pPr>
        <w:pStyle w:val="Ttol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366672">
      <w:footerReference w:type="default" r:id="rId11"/>
      <w:footerReference w:type="first" r:id="rId12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E3ED0" w14:textId="77777777" w:rsidR="00366672" w:rsidRDefault="00366672">
      <w:r>
        <w:separator/>
      </w:r>
    </w:p>
  </w:endnote>
  <w:endnote w:type="continuationSeparator" w:id="0">
    <w:p w14:paraId="2FE75578" w14:textId="77777777" w:rsidR="00366672" w:rsidRDefault="00366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91080" w14:textId="77777777" w:rsidR="00B94D26" w:rsidRPr="00D67BBA" w:rsidRDefault="009A3302" w:rsidP="00B94D26">
    <w:pPr>
      <w:pStyle w:val="Peu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568AF4D0" w14:textId="77777777" w:rsidR="00E811F3" w:rsidRPr="00D67BBA" w:rsidRDefault="00B94D26" w:rsidP="00D67BBA">
    <w:pPr>
      <w:pStyle w:val="Peu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99EF1" w14:textId="4AF48BA8" w:rsidR="00E811F3" w:rsidRPr="00845530" w:rsidRDefault="00584D72" w:rsidP="00D65D9C">
    <w:pPr>
      <w:pStyle w:val="Peu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206833">
      <w:rPr>
        <w:rFonts w:ascii="Times New Roman" w:hAnsi="Times New Roman"/>
        <w:b/>
        <w:sz w:val="18"/>
        <w:lang w:val="en-GB"/>
      </w:rPr>
      <w:t>4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0CB37200" w14:textId="539503FA" w:rsidR="003A3DCF" w:rsidRPr="00845530" w:rsidRDefault="00B94D26" w:rsidP="00613835">
    <w:pPr>
      <w:pStyle w:val="Peu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206833">
      <w:rPr>
        <w:rFonts w:ascii="Times New Roman" w:hAnsi="Times New Roman"/>
        <w:noProof/>
        <w:sz w:val="18"/>
        <w:szCs w:val="18"/>
        <w:lang w:val="en-GB"/>
      </w:rPr>
      <w:t>SP4_evaluation grid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66D99" w14:textId="77777777" w:rsidR="00366672" w:rsidRDefault="00366672" w:rsidP="00845530">
      <w:pPr>
        <w:spacing w:before="0" w:after="0"/>
      </w:pPr>
      <w:r>
        <w:separator/>
      </w:r>
    </w:p>
  </w:footnote>
  <w:footnote w:type="continuationSeparator" w:id="0">
    <w:p w14:paraId="07F6D886" w14:textId="77777777" w:rsidR="00366672" w:rsidRDefault="00366672">
      <w:r>
        <w:continuationSeparator/>
      </w:r>
    </w:p>
  </w:footnote>
  <w:footnote w:id="1">
    <w:p w14:paraId="069E23D1" w14:textId="77777777" w:rsidR="008359C4" w:rsidRPr="00D60EE8" w:rsidRDefault="008359C4" w:rsidP="00D65D9C">
      <w:pPr>
        <w:pStyle w:val="Textdenotaapeudepgina"/>
        <w:rPr>
          <w:lang w:val="en-GB"/>
        </w:rPr>
      </w:pPr>
      <w:r w:rsidRPr="00544EA3">
        <w:rPr>
          <w:rStyle w:val="Refernciadenotaapeudepgina"/>
        </w:rPr>
        <w:footnoteRef/>
      </w:r>
      <w:r w:rsidRPr="00D60EE8">
        <w:rPr>
          <w:lang w:val="en-GB"/>
        </w:rPr>
        <w:t xml:space="preserve"> The selection criteria, in the previous section of this form, </w:t>
      </w:r>
      <w:proofErr w:type="gramStart"/>
      <w:r w:rsidRPr="00D60EE8">
        <w:rPr>
          <w:lang w:val="en-GB"/>
        </w:rPr>
        <w:t>have to</w:t>
      </w:r>
      <w:proofErr w:type="gramEnd"/>
      <w:r w:rsidRPr="00D60EE8">
        <w:rPr>
          <w:lang w:val="en-GB"/>
        </w:rPr>
        <w:t xml:space="preserve"> be met before the technical requirements are assessed.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Ttol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Tto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ol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tol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Ttol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ol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ol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474369746">
    <w:abstractNumId w:val="6"/>
  </w:num>
  <w:num w:numId="2" w16cid:durableId="357511376">
    <w:abstractNumId w:val="31"/>
  </w:num>
  <w:num w:numId="3" w16cid:durableId="892037545">
    <w:abstractNumId w:val="5"/>
  </w:num>
  <w:num w:numId="4" w16cid:durableId="1417819534">
    <w:abstractNumId w:val="24"/>
  </w:num>
  <w:num w:numId="5" w16cid:durableId="884216960">
    <w:abstractNumId w:val="20"/>
  </w:num>
  <w:num w:numId="6" w16cid:durableId="190068348">
    <w:abstractNumId w:val="15"/>
  </w:num>
  <w:num w:numId="7" w16cid:durableId="109017009">
    <w:abstractNumId w:val="13"/>
  </w:num>
  <w:num w:numId="8" w16cid:durableId="1256209455">
    <w:abstractNumId w:val="19"/>
  </w:num>
  <w:num w:numId="9" w16cid:durableId="506675693">
    <w:abstractNumId w:val="37"/>
  </w:num>
  <w:num w:numId="10" w16cid:durableId="670108434">
    <w:abstractNumId w:val="9"/>
  </w:num>
  <w:num w:numId="11" w16cid:durableId="2105149294">
    <w:abstractNumId w:val="10"/>
  </w:num>
  <w:num w:numId="12" w16cid:durableId="1313831897">
    <w:abstractNumId w:val="11"/>
  </w:num>
  <w:num w:numId="13" w16cid:durableId="1916434256">
    <w:abstractNumId w:val="23"/>
  </w:num>
  <w:num w:numId="14" w16cid:durableId="932586389">
    <w:abstractNumId w:val="28"/>
  </w:num>
  <w:num w:numId="15" w16cid:durableId="2126996041">
    <w:abstractNumId w:val="33"/>
  </w:num>
  <w:num w:numId="16" w16cid:durableId="907763916">
    <w:abstractNumId w:val="7"/>
  </w:num>
  <w:num w:numId="17" w16cid:durableId="773089092">
    <w:abstractNumId w:val="18"/>
  </w:num>
  <w:num w:numId="18" w16cid:durableId="1112749518">
    <w:abstractNumId w:val="22"/>
  </w:num>
  <w:num w:numId="19" w16cid:durableId="1145662985">
    <w:abstractNumId w:val="27"/>
  </w:num>
  <w:num w:numId="20" w16cid:durableId="32733123">
    <w:abstractNumId w:val="8"/>
  </w:num>
  <w:num w:numId="21" w16cid:durableId="979116060">
    <w:abstractNumId w:val="21"/>
  </w:num>
  <w:num w:numId="22" w16cid:durableId="1533617942">
    <w:abstractNumId w:val="12"/>
  </w:num>
  <w:num w:numId="23" w16cid:durableId="2097361380">
    <w:abstractNumId w:val="14"/>
  </w:num>
  <w:num w:numId="24" w16cid:durableId="73866259">
    <w:abstractNumId w:val="30"/>
  </w:num>
  <w:num w:numId="25" w16cid:durableId="440691548">
    <w:abstractNumId w:val="17"/>
  </w:num>
  <w:num w:numId="26" w16cid:durableId="1328745959">
    <w:abstractNumId w:val="16"/>
  </w:num>
  <w:num w:numId="27" w16cid:durableId="844054836">
    <w:abstractNumId w:val="34"/>
  </w:num>
  <w:num w:numId="28" w16cid:durableId="319427809">
    <w:abstractNumId w:val="35"/>
  </w:num>
  <w:num w:numId="29" w16cid:durableId="536745091">
    <w:abstractNumId w:val="1"/>
  </w:num>
  <w:num w:numId="30" w16cid:durableId="2081169816">
    <w:abstractNumId w:val="29"/>
  </w:num>
  <w:num w:numId="31" w16cid:durableId="249436769">
    <w:abstractNumId w:val="25"/>
  </w:num>
  <w:num w:numId="32" w16cid:durableId="1989168459">
    <w:abstractNumId w:val="3"/>
  </w:num>
  <w:num w:numId="33" w16cid:durableId="669068291">
    <w:abstractNumId w:val="4"/>
  </w:num>
  <w:num w:numId="34" w16cid:durableId="1762215419">
    <w:abstractNumId w:val="2"/>
  </w:num>
  <w:num w:numId="35" w16cid:durableId="2116974302">
    <w:abstractNumId w:val="0"/>
  </w:num>
  <w:num w:numId="36" w16cid:durableId="28840460">
    <w:abstractNumId w:val="26"/>
  </w:num>
  <w:num w:numId="37" w16cid:durableId="24348871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06833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6667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47A7B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59C4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32223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808BF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DC4864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Ttol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Ttol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Ttol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Ttol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Ttol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Ttol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Ttol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Ttol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Ttol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to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tol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Sagniadetextindepe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Textindependent">
    <w:name w:val="Body Text"/>
    <w:basedOn w:val="Normal"/>
  </w:style>
  <w:style w:type="paragraph" w:styleId="Sagniadetextindepe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Sagniadetextindepe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Capalera">
    <w:name w:val="header"/>
    <w:basedOn w:val="Normal"/>
    <w:pPr>
      <w:tabs>
        <w:tab w:val="center" w:pos="4320"/>
        <w:tab w:val="right" w:pos="8640"/>
      </w:tabs>
    </w:pPr>
  </w:style>
  <w:style w:type="paragraph" w:styleId="Peu">
    <w:name w:val="footer"/>
    <w:basedOn w:val="Normal"/>
    <w:pPr>
      <w:tabs>
        <w:tab w:val="center" w:pos="4320"/>
        <w:tab w:val="right" w:pos="8640"/>
      </w:tabs>
    </w:pPr>
  </w:style>
  <w:style w:type="character" w:styleId="Nmerodepgina">
    <w:name w:val="page number"/>
    <w:basedOn w:val="Lletraperdefectedelpargraf"/>
  </w:style>
  <w:style w:type="paragraph" w:styleId="Textindependen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Enlla">
    <w:name w:val="Hyperlink"/>
    <w:rPr>
      <w:color w:val="0000FF"/>
      <w:u w:val="single"/>
    </w:rPr>
  </w:style>
  <w:style w:type="paragraph" w:styleId="Textdenotaapeudepgina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Refernciadenotaapeudepgina">
    <w:name w:val="footnote reference"/>
    <w:semiHidden/>
    <w:rPr>
      <w:vertAlign w:val="superscript"/>
    </w:rPr>
  </w:style>
  <w:style w:type="paragraph" w:styleId="Mapadeldocument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Ttol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ID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ID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Textennegreta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ID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ID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ID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ID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ID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ID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ID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Enllavisitat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ulaambquadrcula">
    <w:name w:val="Table Grid"/>
    <w:basedOn w:val="Taula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independen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Textdeglobus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856D9C-585C-4F45-9210-9314FA9C2C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Albert Sorrosal</cp:lastModifiedBy>
  <cp:revision>6</cp:revision>
  <cp:lastPrinted>2012-09-24T09:30:00Z</cp:lastPrinted>
  <dcterms:created xsi:type="dcterms:W3CDTF">2024-03-22T08:33:00Z</dcterms:created>
  <dcterms:modified xsi:type="dcterms:W3CDTF">2024-03-22T08:35:00Z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