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41BCA" w14:textId="77777777"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proofErr w:type="gramStart"/>
      <w:r w:rsidR="00391F9F">
        <w:rPr>
          <w:sz w:val="18"/>
          <w:szCs w:val="18"/>
          <w:lang w:val="en-GB"/>
        </w:rPr>
        <w:t>a</w:t>
      </w:r>
      <w:r w:rsidR="007C4AA9" w:rsidRPr="00CE207E">
        <w:rPr>
          <w:sz w:val="18"/>
          <w:szCs w:val="18"/>
          <w:lang w:val="en-GB"/>
        </w:rPr>
        <w:t>uthority</w:t>
      </w:r>
      <w:proofErr w:type="gramEnd"/>
    </w:p>
    <w:p w14:paraId="0D03E960" w14:textId="7A527B34" w:rsidR="00863521" w:rsidRDefault="00863521" w:rsidP="007C4AA9">
      <w:pPr>
        <w:jc w:val="center"/>
        <w:rPr>
          <w:sz w:val="18"/>
          <w:szCs w:val="18"/>
          <w:lang w:val="en-GB"/>
        </w:rPr>
      </w:pPr>
      <w:r>
        <w:rPr>
          <w:sz w:val="18"/>
          <w:szCs w:val="18"/>
          <w:lang w:val="en-GB"/>
        </w:rPr>
        <w:t xml:space="preserve">Not to be published for simplified &amp; negotiated </w:t>
      </w:r>
      <w:proofErr w:type="gramStart"/>
      <w:r>
        <w:rPr>
          <w:sz w:val="18"/>
          <w:szCs w:val="18"/>
          <w:lang w:val="en-GB"/>
        </w:rPr>
        <w:t>procedures</w:t>
      </w:r>
      <w:proofErr w:type="gramEnd"/>
    </w:p>
    <w:p w14:paraId="3CC1CD3F" w14:textId="77777777" w:rsidR="00DF2178" w:rsidRPr="0076200F" w:rsidRDefault="00DF2178" w:rsidP="0076200F">
      <w:pPr>
        <w:jc w:val="center"/>
        <w:rPr>
          <w:b/>
          <w:sz w:val="18"/>
          <w:szCs w:val="18"/>
          <w:u w:val="single"/>
          <w:lang w:val="en-GB"/>
        </w:rPr>
      </w:pPr>
    </w:p>
    <w:p w14:paraId="71EBCBE4" w14:textId="5A85D894" w:rsidR="002139C6" w:rsidRPr="00DD2F41" w:rsidRDefault="00353FF0">
      <w:pPr>
        <w:jc w:val="center"/>
        <w:rPr>
          <w:b/>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5F1237EC" wp14:editId="68C14BCD">
                <wp:simplePos x="0" y="0"/>
                <wp:positionH relativeFrom="column">
                  <wp:posOffset>-57150</wp:posOffset>
                </wp:positionH>
                <wp:positionV relativeFrom="paragraph">
                  <wp:posOffset>27940</wp:posOffset>
                </wp:positionV>
                <wp:extent cx="5943600" cy="635"/>
                <wp:effectExtent l="0" t="0" r="0" b="0"/>
                <wp:wrapNone/>
                <wp:docPr id="214408139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27295"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" o:allowincell="f" strokecolor="#d4d4d4" strokeweight="1.75pt">
                <v:shadow on="t" offset="0,-1pt"/>
              </v:line>
            </w:pict>
          </mc:Fallback>
        </mc:AlternateConten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7DF9DA24" w14:textId="77777777" w:rsidR="002139C6" w:rsidRPr="00BD63A4" w:rsidRDefault="00805EFA">
      <w:pPr>
        <w:jc w:val="center"/>
        <w:rPr>
          <w:rStyle w:val="Textennegreta"/>
          <w:sz w:val="22"/>
          <w:szCs w:val="22"/>
          <w:lang w:val="en-GB"/>
        </w:rPr>
      </w:pPr>
      <w:r w:rsidRPr="00BD63A4">
        <w:rPr>
          <w:rStyle w:val="Textennegreta"/>
          <w:sz w:val="22"/>
          <w:szCs w:val="22"/>
          <w:lang w:val="en-GB"/>
        </w:rPr>
        <w:t xml:space="preserve">&lt; </w:t>
      </w:r>
      <w:r w:rsidR="002139C6" w:rsidRPr="00BD63A4">
        <w:rPr>
          <w:rStyle w:val="Textennegreta"/>
          <w:sz w:val="22"/>
          <w:szCs w:val="22"/>
          <w:lang w:val="en-GB"/>
        </w:rPr>
        <w:t xml:space="preserve">Contract title </w:t>
      </w:r>
      <w:r w:rsidRPr="00BD63A4">
        <w:rPr>
          <w:rStyle w:val="Textennegreta"/>
          <w:sz w:val="22"/>
          <w:szCs w:val="22"/>
          <w:lang w:val="en-GB"/>
        </w:rPr>
        <w:t>&gt;</w:t>
      </w:r>
    </w:p>
    <w:p w14:paraId="7532A211" w14:textId="77777777" w:rsidR="005E63ED" w:rsidRPr="0076200F" w:rsidRDefault="00805EFA" w:rsidP="0076200F">
      <w:pPr>
        <w:jc w:val="center"/>
        <w:rPr>
          <w:rStyle w:val="Textennegreta"/>
          <w:b w:val="0"/>
          <w:sz w:val="22"/>
          <w:szCs w:val="22"/>
          <w:lang w:val="en-GB"/>
        </w:rPr>
      </w:pPr>
      <w:r w:rsidRPr="00BD63A4">
        <w:rPr>
          <w:b/>
          <w:sz w:val="22"/>
          <w:szCs w:val="22"/>
          <w:lang w:val="en-GB"/>
        </w:rPr>
        <w:t xml:space="preserve">&lt; </w:t>
      </w:r>
      <w:r w:rsidR="002139C6" w:rsidRPr="00BD63A4">
        <w:rPr>
          <w:b/>
          <w:sz w:val="22"/>
          <w:szCs w:val="22"/>
          <w:lang w:val="en-GB"/>
        </w:rPr>
        <w:t>Location</w:t>
      </w:r>
      <w:r w:rsidR="002139C6" w:rsidRPr="00BD63A4">
        <w:rPr>
          <w:sz w:val="22"/>
          <w:szCs w:val="22"/>
          <w:lang w:val="en-GB"/>
        </w:rPr>
        <w:t xml:space="preserve"> </w:t>
      </w:r>
      <w:r w:rsidR="002139C6" w:rsidRPr="00BD63A4">
        <w:rPr>
          <w:sz w:val="22"/>
          <w:szCs w:val="22"/>
          <w:lang w:val="en-GB"/>
        </w:rPr>
        <w:noBreakHyphen/>
        <w:t xml:space="preserve"> Area/region and country/countries </w:t>
      </w:r>
      <w:r w:rsidRPr="00BD63A4">
        <w:rPr>
          <w:sz w:val="22"/>
          <w:szCs w:val="22"/>
          <w:lang w:val="en-GB"/>
        </w:rPr>
        <w:t>&gt;</w:t>
      </w:r>
    </w:p>
    <w:p w14:paraId="32806448" w14:textId="77777777" w:rsidR="002139C6" w:rsidRPr="00BD63A4" w:rsidRDefault="00D62A71" w:rsidP="00805EFA">
      <w:pPr>
        <w:pStyle w:val="PRAGHeading2"/>
        <w:rPr>
          <w:rStyle w:val="Textennegreta"/>
          <w:sz w:val="22"/>
          <w:szCs w:val="22"/>
          <w:lang w:val="en-GB"/>
        </w:rPr>
      </w:pPr>
      <w:r w:rsidRPr="00BD63A4">
        <w:rPr>
          <w:rStyle w:val="Textennegreta"/>
          <w:sz w:val="22"/>
          <w:szCs w:val="22"/>
          <w:lang w:val="en-GB"/>
        </w:rPr>
        <w:t>R</w:t>
      </w:r>
      <w:r w:rsidR="002139C6" w:rsidRPr="00BD63A4">
        <w:rPr>
          <w:rStyle w:val="Textennegreta"/>
          <w:sz w:val="22"/>
          <w:szCs w:val="22"/>
          <w:lang w:val="en-GB"/>
        </w:rPr>
        <w:t>eference</w:t>
      </w:r>
    </w:p>
    <w:p w14:paraId="0293EC9C" w14:textId="77777777" w:rsidR="002139C6" w:rsidRPr="00BD63A4" w:rsidRDefault="002139C6" w:rsidP="00805EFA">
      <w:pPr>
        <w:ind w:left="709"/>
        <w:rPr>
          <w:sz w:val="22"/>
          <w:szCs w:val="22"/>
          <w:lang w:val="en-GB"/>
        </w:rPr>
      </w:pPr>
      <w:r w:rsidRPr="00BD63A4">
        <w:rPr>
          <w:sz w:val="22"/>
          <w:szCs w:val="22"/>
          <w:lang w:val="en-GB"/>
        </w:rPr>
        <w:t xml:space="preserve">&lt; </w:t>
      </w:r>
      <w:r w:rsidR="00D62A71" w:rsidRPr="00BD63A4">
        <w:rPr>
          <w:sz w:val="22"/>
          <w:szCs w:val="22"/>
          <w:lang w:val="en-GB"/>
        </w:rPr>
        <w:t>R</w:t>
      </w:r>
      <w:r w:rsidRPr="00BD63A4">
        <w:rPr>
          <w:sz w:val="22"/>
          <w:szCs w:val="22"/>
          <w:lang w:val="en-GB"/>
        </w:rPr>
        <w:t>eference &gt;</w:t>
      </w:r>
    </w:p>
    <w:p w14:paraId="7FE8D6F6" w14:textId="77777777" w:rsidR="002139C6" w:rsidRPr="00BD63A4" w:rsidRDefault="002139C6" w:rsidP="00805EFA">
      <w:pPr>
        <w:pStyle w:val="PRAGHeading2"/>
        <w:rPr>
          <w:rStyle w:val="Textennegreta"/>
          <w:sz w:val="22"/>
          <w:szCs w:val="22"/>
          <w:lang w:val="en-GB"/>
        </w:rPr>
      </w:pPr>
      <w:r w:rsidRPr="00BD63A4">
        <w:rPr>
          <w:rStyle w:val="Textennegreta"/>
          <w:sz w:val="22"/>
          <w:szCs w:val="22"/>
          <w:lang w:val="en-GB"/>
        </w:rPr>
        <w:t>Procedure</w:t>
      </w:r>
    </w:p>
    <w:p w14:paraId="228BA7B6" w14:textId="5099305D" w:rsidR="00B76C69" w:rsidRPr="00BD63A4" w:rsidRDefault="00ED60CD" w:rsidP="004C69BC">
      <w:pPr>
        <w:pStyle w:val="PRAGHeading2"/>
        <w:numPr>
          <w:ilvl w:val="0"/>
          <w:numId w:val="0"/>
        </w:numPr>
        <w:ind w:left="709"/>
        <w:rPr>
          <w:sz w:val="22"/>
          <w:szCs w:val="22"/>
          <w:lang w:val="en-GB"/>
        </w:rPr>
      </w:pPr>
      <w:r>
        <w:rPr>
          <w:sz w:val="22"/>
          <w:szCs w:val="22"/>
          <w:lang w:val="en-GB"/>
        </w:rPr>
        <w:t xml:space="preserve"> </w:t>
      </w:r>
      <w:r w:rsidR="00D1386A">
        <w:rPr>
          <w:sz w:val="22"/>
          <w:szCs w:val="22"/>
          <w:lang w:val="en-GB"/>
        </w:rPr>
        <w:t>[</w:t>
      </w:r>
      <w:r w:rsidR="00D1386A" w:rsidRPr="00514086">
        <w:rPr>
          <w:sz w:val="22"/>
          <w:szCs w:val="22"/>
          <w:highlight w:val="lightGray"/>
          <w:lang w:val="en-GB"/>
        </w:rPr>
        <w:t>open</w:t>
      </w:r>
      <w:r w:rsidR="00D1386A">
        <w:rPr>
          <w:sz w:val="22"/>
          <w:szCs w:val="22"/>
          <w:lang w:val="en-GB"/>
        </w:rPr>
        <w:t>]</w:t>
      </w:r>
      <w:r w:rsidR="00514086">
        <w:rPr>
          <w:sz w:val="22"/>
          <w:szCs w:val="22"/>
          <w:lang w:val="en-GB"/>
        </w:rPr>
        <w:t>[</w:t>
      </w:r>
      <w:r w:rsidR="00D1386A" w:rsidRPr="00514086">
        <w:rPr>
          <w:sz w:val="22"/>
          <w:szCs w:val="22"/>
          <w:highlight w:val="lightGray"/>
          <w:lang w:val="en-GB"/>
        </w:rPr>
        <w:t>restricted</w:t>
      </w:r>
      <w:r w:rsidR="00D1386A">
        <w:rPr>
          <w:sz w:val="22"/>
          <w:szCs w:val="22"/>
          <w:lang w:val="en-GB"/>
        </w:rPr>
        <w:t>]</w:t>
      </w:r>
      <w:r w:rsidR="00863521">
        <w:rPr>
          <w:sz w:val="22"/>
          <w:szCs w:val="22"/>
          <w:lang w:val="en-GB"/>
        </w:rPr>
        <w:t>[</w:t>
      </w:r>
      <w:r w:rsidR="00863521" w:rsidRPr="00863521">
        <w:rPr>
          <w:sz w:val="22"/>
          <w:szCs w:val="22"/>
          <w:highlight w:val="lightGray"/>
          <w:lang w:val="en-GB"/>
        </w:rPr>
        <w:t>simplified</w:t>
      </w:r>
      <w:r w:rsidR="00863521">
        <w:rPr>
          <w:sz w:val="22"/>
          <w:szCs w:val="22"/>
          <w:lang w:val="en-GB"/>
        </w:rPr>
        <w:t>][</w:t>
      </w:r>
      <w:r w:rsidR="00863521" w:rsidRPr="00863521">
        <w:rPr>
          <w:sz w:val="22"/>
          <w:szCs w:val="22"/>
          <w:highlight w:val="lightGray"/>
          <w:lang w:val="en-GB"/>
        </w:rPr>
        <w:t>negotiated</w:t>
      </w:r>
      <w:r w:rsidR="00863521">
        <w:rPr>
          <w:sz w:val="22"/>
          <w:szCs w:val="22"/>
          <w:lang w:val="en-GB"/>
        </w:rPr>
        <w:t>]</w:t>
      </w:r>
    </w:p>
    <w:p w14:paraId="62ADC3C3" w14:textId="77777777" w:rsidR="002139C6" w:rsidRPr="00BD63A4" w:rsidRDefault="002139C6" w:rsidP="00805EFA">
      <w:pPr>
        <w:pStyle w:val="PRAGHeading2"/>
        <w:rPr>
          <w:rStyle w:val="Textennegreta"/>
          <w:sz w:val="22"/>
          <w:szCs w:val="22"/>
          <w:lang w:val="en-GB"/>
        </w:rPr>
      </w:pPr>
      <w:r w:rsidRPr="00BD63A4">
        <w:rPr>
          <w:rStyle w:val="Textennegreta"/>
          <w:sz w:val="22"/>
          <w:szCs w:val="22"/>
          <w:lang w:val="en-GB"/>
        </w:rPr>
        <w:t>Programme</w:t>
      </w:r>
      <w:r w:rsidR="00A95184" w:rsidRPr="00BD63A4">
        <w:rPr>
          <w:rStyle w:val="Textennegreta"/>
          <w:sz w:val="22"/>
          <w:szCs w:val="22"/>
          <w:lang w:val="en-GB"/>
        </w:rPr>
        <w:t xml:space="preserve"> </w:t>
      </w:r>
      <w:proofErr w:type="gramStart"/>
      <w:r w:rsidR="00A95184" w:rsidRPr="00BD63A4">
        <w:rPr>
          <w:rStyle w:val="Textennegreta"/>
          <w:sz w:val="22"/>
          <w:szCs w:val="22"/>
          <w:lang w:val="en-GB"/>
        </w:rPr>
        <w:t>title</w:t>
      </w:r>
      <w:proofErr w:type="gramEnd"/>
    </w:p>
    <w:p w14:paraId="3F3BF717" w14:textId="37587134" w:rsidR="00A95184" w:rsidRPr="00BD63A4" w:rsidRDefault="00A95184" w:rsidP="00BD63A4">
      <w:pPr>
        <w:pStyle w:val="PRAGHeading2"/>
        <w:numPr>
          <w:ilvl w:val="0"/>
          <w:numId w:val="0"/>
        </w:numPr>
        <w:ind w:left="709"/>
        <w:jc w:val="both"/>
        <w:rPr>
          <w:sz w:val="22"/>
          <w:szCs w:val="22"/>
          <w:lang w:val="en-GB"/>
        </w:rPr>
      </w:pPr>
      <w:r w:rsidRPr="00BD63A4">
        <w:rPr>
          <w:sz w:val="22"/>
          <w:szCs w:val="22"/>
          <w:lang w:val="en-GB"/>
        </w:rPr>
        <w:t xml:space="preserve">&lt; </w:t>
      </w:r>
      <w:r w:rsidRPr="000A261E">
        <w:rPr>
          <w:rStyle w:val="mfasi"/>
          <w:i w:val="0"/>
          <w:sz w:val="22"/>
          <w:szCs w:val="22"/>
          <w:highlight w:val="yellow"/>
          <w:lang w:val="en-GB"/>
        </w:rPr>
        <w:t xml:space="preserve">Please specify the </w:t>
      </w:r>
      <w:r w:rsidR="000A261E" w:rsidRPr="000A261E">
        <w:rPr>
          <w:rStyle w:val="mfasi"/>
          <w:i w:val="0"/>
          <w:sz w:val="22"/>
          <w:szCs w:val="22"/>
          <w:highlight w:val="yellow"/>
          <w:lang w:val="en-GB"/>
        </w:rPr>
        <w:t xml:space="preserve">Interreg </w:t>
      </w:r>
      <w:r w:rsidRPr="000A261E">
        <w:rPr>
          <w:rStyle w:val="mfasi"/>
          <w:i w:val="0"/>
          <w:sz w:val="22"/>
          <w:szCs w:val="22"/>
          <w:highlight w:val="yellow"/>
          <w:lang w:val="en-GB"/>
        </w:rPr>
        <w:t xml:space="preserve">programme title mentioned in the applicable </w:t>
      </w:r>
      <w:r w:rsidR="000A261E" w:rsidRPr="000A261E">
        <w:rPr>
          <w:rStyle w:val="mfasi"/>
          <w:i w:val="0"/>
          <w:sz w:val="22"/>
          <w:szCs w:val="22"/>
          <w:highlight w:val="yellow"/>
          <w:lang w:val="en-GB"/>
        </w:rPr>
        <w:t>grant contract</w:t>
      </w:r>
      <w:r w:rsidR="000A261E" w:rsidRPr="00BD63A4">
        <w:rPr>
          <w:sz w:val="22"/>
          <w:szCs w:val="22"/>
          <w:lang w:val="en-GB"/>
        </w:rPr>
        <w:t xml:space="preserve"> </w:t>
      </w:r>
      <w:r w:rsidRPr="00BD63A4">
        <w:rPr>
          <w:sz w:val="22"/>
          <w:szCs w:val="22"/>
          <w:lang w:val="en-GB"/>
        </w:rPr>
        <w:t>&gt;</w:t>
      </w:r>
    </w:p>
    <w:p w14:paraId="7A8312BB" w14:textId="77777777" w:rsidR="002139C6" w:rsidRPr="00BD63A4" w:rsidRDefault="002139C6" w:rsidP="00BD63A4">
      <w:pPr>
        <w:pStyle w:val="PRAGHeading2"/>
        <w:jc w:val="both"/>
        <w:rPr>
          <w:rStyle w:val="Textennegreta"/>
          <w:sz w:val="22"/>
          <w:szCs w:val="22"/>
          <w:lang w:val="en-GB"/>
        </w:rPr>
      </w:pPr>
      <w:r w:rsidRPr="00BD63A4">
        <w:rPr>
          <w:rStyle w:val="Textennegreta"/>
          <w:sz w:val="22"/>
          <w:szCs w:val="22"/>
          <w:lang w:val="en-GB"/>
        </w:rPr>
        <w:t>Financing</w:t>
      </w:r>
    </w:p>
    <w:p w14:paraId="117286EC" w14:textId="6B7121C9" w:rsidR="00D275AD" w:rsidRPr="00BD63A4" w:rsidRDefault="00D275AD" w:rsidP="00BD63A4">
      <w:pPr>
        <w:spacing w:before="240"/>
        <w:ind w:left="720"/>
        <w:jc w:val="both"/>
        <w:rPr>
          <w:sz w:val="22"/>
          <w:szCs w:val="22"/>
          <w:lang w:val="en-GB"/>
        </w:rPr>
      </w:pPr>
      <w:r w:rsidRPr="00BD63A4">
        <w:rPr>
          <w:sz w:val="22"/>
          <w:szCs w:val="22"/>
          <w:lang w:val="en-GB"/>
        </w:rPr>
        <w:t xml:space="preserve">The project is co-financed by the European Union, in accordance with the rules of </w:t>
      </w:r>
      <w:r w:rsidR="006656E8">
        <w:rPr>
          <w:sz w:val="22"/>
          <w:szCs w:val="22"/>
          <w:lang w:val="en-GB"/>
        </w:rPr>
        <w:t xml:space="preserve">the Interreg </w:t>
      </w:r>
      <w:r w:rsidRPr="00BD63A4">
        <w:rPr>
          <w:sz w:val="22"/>
          <w:szCs w:val="22"/>
          <w:lang w:val="en-GB"/>
        </w:rPr>
        <w:t>&lt;</w:t>
      </w:r>
      <w:r w:rsidRPr="00BD63A4">
        <w:rPr>
          <w:sz w:val="22"/>
          <w:szCs w:val="22"/>
          <w:highlight w:val="yellow"/>
          <w:lang w:val="en-GB"/>
        </w:rPr>
        <w:t>specify the programme</w:t>
      </w:r>
      <w:r w:rsidRPr="00BD63A4">
        <w:rPr>
          <w:sz w:val="22"/>
          <w:szCs w:val="22"/>
          <w:lang w:val="en-GB"/>
        </w:rPr>
        <w:t xml:space="preserve">&gt;. </w:t>
      </w:r>
    </w:p>
    <w:p w14:paraId="5A79AECD" w14:textId="77777777" w:rsidR="002139C6" w:rsidRPr="00BD63A4" w:rsidRDefault="002139C6" w:rsidP="00BD63A4">
      <w:pPr>
        <w:pStyle w:val="PRAGHeading2"/>
        <w:jc w:val="both"/>
        <w:rPr>
          <w:rStyle w:val="Textennegreta"/>
          <w:sz w:val="22"/>
          <w:szCs w:val="22"/>
          <w:lang w:val="en-GB"/>
        </w:rPr>
      </w:pPr>
      <w:r w:rsidRPr="00BD63A4">
        <w:rPr>
          <w:rStyle w:val="Textennegreta"/>
          <w:sz w:val="22"/>
          <w:szCs w:val="22"/>
          <w:lang w:val="en-GB"/>
        </w:rPr>
        <w:t xml:space="preserve">Contracting </w:t>
      </w:r>
      <w:r w:rsidR="00391F9F">
        <w:rPr>
          <w:rStyle w:val="Textennegreta"/>
          <w:sz w:val="22"/>
          <w:szCs w:val="22"/>
          <w:lang w:val="en-GB"/>
        </w:rPr>
        <w:t>a</w:t>
      </w:r>
      <w:r w:rsidRPr="00BD63A4">
        <w:rPr>
          <w:rStyle w:val="Textennegreta"/>
          <w:sz w:val="22"/>
          <w:szCs w:val="22"/>
          <w:lang w:val="en-GB"/>
        </w:rPr>
        <w:t>uthority</w:t>
      </w:r>
    </w:p>
    <w:p w14:paraId="1EEED913" w14:textId="18100271" w:rsidR="006C703D" w:rsidRDefault="002139C6" w:rsidP="00BD63A4">
      <w:pPr>
        <w:pStyle w:val="Blockquote"/>
        <w:ind w:left="709"/>
        <w:jc w:val="both"/>
        <w:rPr>
          <w:sz w:val="22"/>
          <w:szCs w:val="22"/>
          <w:lang w:val="en-GB"/>
        </w:rPr>
      </w:pPr>
      <w:r w:rsidRPr="00BD63A4">
        <w:rPr>
          <w:sz w:val="22"/>
          <w:szCs w:val="22"/>
          <w:lang w:val="en-GB"/>
        </w:rPr>
        <w:t>&lt;</w:t>
      </w:r>
      <w:r w:rsidR="00F23014" w:rsidRPr="00F23014">
        <w:rPr>
          <w:sz w:val="22"/>
          <w:szCs w:val="22"/>
          <w:highlight w:val="yellow"/>
          <w:lang w:val="en-GB"/>
        </w:rPr>
        <w:t>name of contracting authority</w:t>
      </w:r>
      <w:r w:rsidR="00F23014">
        <w:rPr>
          <w:sz w:val="22"/>
          <w:szCs w:val="22"/>
          <w:lang w:val="en-GB"/>
        </w:rPr>
        <w:t>&gt;</w:t>
      </w:r>
      <w:r w:rsidR="00BD63A4" w:rsidRPr="00BD63A4">
        <w:rPr>
          <w:sz w:val="22"/>
          <w:szCs w:val="22"/>
          <w:lang w:val="en-GB"/>
        </w:rPr>
        <w:tab/>
      </w:r>
      <w:r w:rsidR="00D62DE2" w:rsidRPr="00BD63A4">
        <w:rPr>
          <w:sz w:val="22"/>
          <w:szCs w:val="22"/>
          <w:lang w:val="en-GB"/>
        </w:rPr>
        <w:br/>
      </w:r>
      <w:r w:rsidR="006C703D" w:rsidRPr="00BD63A4">
        <w:rPr>
          <w:sz w:val="22"/>
          <w:szCs w:val="22"/>
          <w:lang w:val="en-GB"/>
        </w:rPr>
        <w:t xml:space="preserve">&lt; </w:t>
      </w:r>
      <w:r w:rsidR="006C703D" w:rsidRPr="00F23014">
        <w:rPr>
          <w:sz w:val="22"/>
          <w:szCs w:val="22"/>
          <w:highlight w:val="yellow"/>
          <w:lang w:val="en-GB"/>
        </w:rPr>
        <w:t>Address</w:t>
      </w:r>
      <w:r w:rsidR="006C703D" w:rsidRPr="00BD63A4">
        <w:rPr>
          <w:sz w:val="22"/>
          <w:szCs w:val="22"/>
          <w:lang w:val="en-GB"/>
        </w:rPr>
        <w:t>&gt;</w:t>
      </w:r>
    </w:p>
    <w:p w14:paraId="4C0A6679" w14:textId="6FCE7FB1" w:rsidR="002139C6" w:rsidRPr="00DD2F41" w:rsidRDefault="00353FF0">
      <w:pPr>
        <w:ind w:left="360"/>
        <w:jc w:val="center"/>
        <w:rPr>
          <w:rStyle w:val="Textennegreta"/>
          <w:sz w:val="22"/>
          <w:szCs w:val="22"/>
          <w:lang w:val="en-GB"/>
        </w:rPr>
      </w:pPr>
      <w:r>
        <w:rPr>
          <w:b/>
          <w:noProof/>
          <w:snapToGrid/>
          <w:sz w:val="22"/>
          <w:szCs w:val="22"/>
          <w:lang w:val="en-GB" w:eastAsia="en-GB"/>
        </w:rPr>
        <mc:AlternateContent>
          <mc:Choice Requires="wps">
            <w:drawing>
              <wp:anchor distT="0" distB="0" distL="114300" distR="114300" simplePos="0" relativeHeight="251659776" behindDoc="0" locked="0" layoutInCell="0" allowOverlap="1" wp14:anchorId="58F83186" wp14:editId="3D0123FD">
                <wp:simplePos x="0" y="0"/>
                <wp:positionH relativeFrom="column">
                  <wp:posOffset>28575</wp:posOffset>
                </wp:positionH>
                <wp:positionV relativeFrom="paragraph">
                  <wp:posOffset>-5715</wp:posOffset>
                </wp:positionV>
                <wp:extent cx="5943600" cy="635"/>
                <wp:effectExtent l="0" t="0" r="0" b="0"/>
                <wp:wrapNone/>
                <wp:docPr id="166905153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8994C"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" o:allowincell="f" strokecolor="#d4d4d4" strokeweight="1.75pt">
                <v:shadow on="t" offset="0,-1pt"/>
              </v:line>
            </w:pict>
          </mc:Fallback>
        </mc:AlternateContent>
      </w:r>
      <w:r w:rsidR="002139C6" w:rsidRPr="00DD2F41">
        <w:rPr>
          <w:rStyle w:val="Textennegreta"/>
          <w:sz w:val="22"/>
          <w:szCs w:val="22"/>
          <w:lang w:val="en-GB"/>
        </w:rPr>
        <w:t>CONTRACT SPECIFICATIONS</w:t>
      </w:r>
    </w:p>
    <w:p w14:paraId="460A0F1E" w14:textId="77777777" w:rsidR="00D62A71" w:rsidRDefault="00D62A71" w:rsidP="00805EFA">
      <w:pPr>
        <w:pStyle w:val="PRAGHeading2"/>
        <w:rPr>
          <w:rStyle w:val="Textennegreta"/>
          <w:sz w:val="22"/>
          <w:szCs w:val="22"/>
          <w:lang w:val="en-GB"/>
        </w:rPr>
      </w:pPr>
      <w:r>
        <w:rPr>
          <w:rStyle w:val="Textennegreta"/>
          <w:sz w:val="22"/>
          <w:szCs w:val="22"/>
          <w:lang w:val="en-GB"/>
        </w:rPr>
        <w:t>Nature of contract</w:t>
      </w:r>
    </w:p>
    <w:p w14:paraId="0AF2BF9A" w14:textId="48E378B8" w:rsidR="00D62A71" w:rsidRPr="00D62A71" w:rsidRDefault="00512D14" w:rsidP="00D62A71">
      <w:pPr>
        <w:pStyle w:val="PRAGHeading2"/>
        <w:numPr>
          <w:ilvl w:val="0"/>
          <w:numId w:val="0"/>
        </w:numPr>
        <w:ind w:left="720"/>
        <w:rPr>
          <w:rStyle w:val="Textennegreta"/>
          <w:b w:val="0"/>
          <w:sz w:val="22"/>
          <w:szCs w:val="22"/>
          <w:lang w:val="en-GB"/>
        </w:rPr>
      </w:pPr>
      <w:r>
        <w:rPr>
          <w:rStyle w:val="Textennegreta"/>
          <w:b w:val="0"/>
          <w:sz w:val="22"/>
          <w:szCs w:val="22"/>
          <w:lang w:val="en-GB"/>
        </w:rPr>
        <w:t>[</w:t>
      </w:r>
      <w:r w:rsidR="00AD0BF2" w:rsidRPr="00512D14">
        <w:rPr>
          <w:rStyle w:val="Textennegreta"/>
          <w:b w:val="0"/>
          <w:sz w:val="22"/>
          <w:szCs w:val="22"/>
          <w:highlight w:val="lightGray"/>
          <w:lang w:val="en-GB"/>
        </w:rPr>
        <w:t>Lump-</w:t>
      </w:r>
      <w:proofErr w:type="gramStart"/>
      <w:r w:rsidR="00AD0BF2" w:rsidRPr="00512D14">
        <w:rPr>
          <w:rStyle w:val="Textennegreta"/>
          <w:b w:val="0"/>
          <w:sz w:val="22"/>
          <w:szCs w:val="22"/>
          <w:highlight w:val="lightGray"/>
          <w:lang w:val="en-GB"/>
        </w:rPr>
        <w:t>sum</w:t>
      </w:r>
      <w:r>
        <w:rPr>
          <w:rStyle w:val="Textennegreta"/>
          <w:b w:val="0"/>
          <w:sz w:val="22"/>
          <w:szCs w:val="22"/>
          <w:lang w:val="en-GB"/>
        </w:rPr>
        <w:t>][</w:t>
      </w:r>
      <w:proofErr w:type="gramEnd"/>
      <w:r w:rsidRPr="00512D14">
        <w:rPr>
          <w:rStyle w:val="Textennegreta"/>
          <w:b w:val="0"/>
          <w:sz w:val="22"/>
          <w:szCs w:val="22"/>
          <w:highlight w:val="lightGray"/>
          <w:lang w:val="en-GB"/>
        </w:rPr>
        <w:t>Unit price</w:t>
      </w:r>
      <w:r>
        <w:rPr>
          <w:rStyle w:val="Textennegreta"/>
          <w:b w:val="0"/>
          <w:sz w:val="22"/>
          <w:szCs w:val="22"/>
          <w:lang w:val="en-GB"/>
        </w:rPr>
        <w:t>]</w:t>
      </w:r>
    </w:p>
    <w:p w14:paraId="1DAD3849" w14:textId="77777777" w:rsidR="002139C6" w:rsidRPr="00DD2F41" w:rsidRDefault="002139C6" w:rsidP="00805EFA">
      <w:pPr>
        <w:pStyle w:val="PRAGHeading2"/>
        <w:rPr>
          <w:rStyle w:val="Textennegreta"/>
          <w:sz w:val="22"/>
          <w:szCs w:val="22"/>
          <w:lang w:val="en-GB"/>
        </w:rPr>
      </w:pPr>
      <w:r w:rsidRPr="00DD2F41">
        <w:rPr>
          <w:rStyle w:val="Textennegreta"/>
          <w:sz w:val="22"/>
          <w:szCs w:val="22"/>
          <w:lang w:val="en-GB"/>
        </w:rPr>
        <w:t>Description of the contract</w:t>
      </w:r>
    </w:p>
    <w:p w14:paraId="19550AFC" w14:textId="77777777" w:rsidR="00D62A71" w:rsidRDefault="00705BB4" w:rsidP="00D62A71">
      <w:pPr>
        <w:ind w:left="709"/>
        <w:rPr>
          <w:sz w:val="22"/>
          <w:szCs w:val="22"/>
          <w:lang w:val="en-GB"/>
        </w:rPr>
      </w:pPr>
      <w:r>
        <w:rPr>
          <w:sz w:val="22"/>
          <w:szCs w:val="22"/>
          <w:lang w:val="en-GB"/>
        </w:rPr>
        <w:t>&lt;</w:t>
      </w:r>
      <w:r w:rsidR="002139C6" w:rsidRPr="00C92969">
        <w:rPr>
          <w:sz w:val="22"/>
          <w:szCs w:val="22"/>
          <w:highlight w:val="yellow"/>
          <w:lang w:val="en-GB"/>
        </w:rPr>
        <w:t>Recommended maximum: 10 lines</w:t>
      </w:r>
      <w:r w:rsidR="002139C6" w:rsidRPr="00805EFA">
        <w:rPr>
          <w:sz w:val="22"/>
          <w:szCs w:val="22"/>
          <w:lang w:val="en-GB"/>
        </w:rPr>
        <w:t xml:space="preserve"> &gt;</w:t>
      </w:r>
    </w:p>
    <w:p w14:paraId="6E931D71" w14:textId="77777777" w:rsidR="00B24E1F" w:rsidRPr="00DD2F41" w:rsidRDefault="00B24E1F" w:rsidP="00B24E1F">
      <w:pPr>
        <w:pStyle w:val="PRAGHeading2"/>
        <w:rPr>
          <w:rStyle w:val="Textennegreta"/>
          <w:sz w:val="22"/>
          <w:szCs w:val="22"/>
          <w:lang w:val="en-GB"/>
        </w:rPr>
      </w:pPr>
      <w:r>
        <w:rPr>
          <w:rStyle w:val="Textennegreta"/>
          <w:sz w:val="22"/>
          <w:szCs w:val="22"/>
          <w:lang w:val="en-GB"/>
        </w:rPr>
        <w:t>Provisional commencement date of the contract</w:t>
      </w:r>
    </w:p>
    <w:p w14:paraId="1CDD6539" w14:textId="77777777" w:rsidR="00B24E1F" w:rsidRPr="002E09EF" w:rsidRDefault="00B24E1F" w:rsidP="00B24E1F">
      <w:pPr>
        <w:ind w:left="709"/>
        <w:rPr>
          <w:sz w:val="22"/>
          <w:szCs w:val="22"/>
          <w:lang w:val="en-GB"/>
        </w:rPr>
      </w:pPr>
      <w:r w:rsidRPr="002E09EF">
        <w:rPr>
          <w:sz w:val="22"/>
          <w:szCs w:val="22"/>
          <w:lang w:val="en-GB"/>
        </w:rPr>
        <w:t xml:space="preserve">&lt; </w:t>
      </w:r>
      <w:r w:rsidRPr="00C92969">
        <w:rPr>
          <w:sz w:val="22"/>
          <w:szCs w:val="22"/>
          <w:highlight w:val="yellow"/>
          <w:lang w:val="en-GB"/>
        </w:rPr>
        <w:t>Date</w:t>
      </w:r>
      <w:r w:rsidRPr="002E09EF">
        <w:rPr>
          <w:sz w:val="22"/>
          <w:szCs w:val="22"/>
          <w:lang w:val="en-GB"/>
        </w:rPr>
        <w:t xml:space="preserve"> &gt;</w:t>
      </w:r>
    </w:p>
    <w:p w14:paraId="74810835" w14:textId="77777777" w:rsidR="002E09EF" w:rsidRPr="002E09EF" w:rsidRDefault="002E09EF" w:rsidP="002E09EF">
      <w:pPr>
        <w:pStyle w:val="PRAGHeading2"/>
        <w:rPr>
          <w:rStyle w:val="Textennegreta"/>
          <w:b w:val="0"/>
          <w:sz w:val="22"/>
          <w:szCs w:val="22"/>
          <w:lang w:val="en-GB"/>
        </w:rPr>
      </w:pPr>
      <w:r w:rsidRPr="002E09EF">
        <w:rPr>
          <w:rStyle w:val="Textennegreta"/>
          <w:b w:val="0"/>
          <w:sz w:val="22"/>
          <w:szCs w:val="22"/>
          <w:lang w:val="en-GB"/>
        </w:rPr>
        <w:t>P</w:t>
      </w:r>
      <w:r w:rsidRPr="002E09EF">
        <w:rPr>
          <w:b/>
          <w:sz w:val="22"/>
          <w:szCs w:val="22"/>
          <w:lang w:val="en-GB"/>
        </w:rPr>
        <w:t>eriod of implementation of tasks</w:t>
      </w:r>
    </w:p>
    <w:p w14:paraId="1524C48E" w14:textId="77777777" w:rsidR="002E09EF" w:rsidRPr="002E09EF" w:rsidRDefault="002E09EF" w:rsidP="002E09EF">
      <w:pPr>
        <w:ind w:left="709"/>
        <w:rPr>
          <w:sz w:val="22"/>
          <w:szCs w:val="22"/>
          <w:lang w:val="en-GB"/>
        </w:rPr>
      </w:pPr>
      <w:r w:rsidRPr="002E09EF">
        <w:rPr>
          <w:sz w:val="22"/>
          <w:szCs w:val="22"/>
          <w:lang w:val="en-GB"/>
        </w:rPr>
        <w:t>&lt;</w:t>
      </w:r>
      <w:r w:rsidRPr="00495FFD">
        <w:rPr>
          <w:sz w:val="22"/>
          <w:szCs w:val="22"/>
          <w:highlight w:val="yellow"/>
          <w:lang w:val="en-GB"/>
        </w:rPr>
        <w:t>Specify the period from contract signature, or alternative date, until the provisional acceptance</w:t>
      </w:r>
      <w:r w:rsidRPr="002E09EF">
        <w:rPr>
          <w:sz w:val="22"/>
          <w:szCs w:val="22"/>
          <w:lang w:val="en-GB"/>
        </w:rPr>
        <w:t>&gt;</w:t>
      </w:r>
    </w:p>
    <w:p w14:paraId="3E953342" w14:textId="77777777" w:rsidR="00B24E1F" w:rsidRPr="002E09EF" w:rsidRDefault="00B24E1F" w:rsidP="00D62A71">
      <w:pPr>
        <w:ind w:left="709"/>
        <w:rPr>
          <w:sz w:val="22"/>
          <w:szCs w:val="22"/>
          <w:lang w:val="en-GB"/>
        </w:rPr>
      </w:pPr>
    </w:p>
    <w:p w14:paraId="7CDC433D" w14:textId="586E5D77" w:rsidR="002139C6" w:rsidRPr="00DD2F41" w:rsidRDefault="00353FF0">
      <w:pPr>
        <w:ind w:left="360"/>
        <w:jc w:val="center"/>
        <w:rPr>
          <w:rStyle w:val="Textennegreta"/>
          <w:sz w:val="22"/>
          <w:szCs w:val="22"/>
          <w:lang w:val="en-GB"/>
        </w:rPr>
      </w:pPr>
      <w:r>
        <w:rPr>
          <w:b/>
          <w:noProof/>
          <w:snapToGrid/>
          <w:sz w:val="22"/>
          <w:szCs w:val="22"/>
          <w:lang w:val="en-GB" w:eastAsia="en-GB"/>
        </w:rPr>
        <mc:AlternateContent>
          <mc:Choice Requires="wps">
            <w:drawing>
              <wp:anchor distT="0" distB="0" distL="114300" distR="114300" simplePos="0" relativeHeight="251658752" behindDoc="0" locked="0" layoutInCell="0" allowOverlap="1" wp14:anchorId="4490C4E3" wp14:editId="29526160">
                <wp:simplePos x="0" y="0"/>
                <wp:positionH relativeFrom="column">
                  <wp:posOffset>28575</wp:posOffset>
                </wp:positionH>
                <wp:positionV relativeFrom="paragraph">
                  <wp:posOffset>11430</wp:posOffset>
                </wp:positionV>
                <wp:extent cx="5943600" cy="635"/>
                <wp:effectExtent l="0" t="0" r="0" b="0"/>
                <wp:wrapNone/>
                <wp:docPr id="193771716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73E5E"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" o:allowincell="f" strokecolor="#d4d4d4" strokeweight="1.75pt">
                <v:shadow on="t" offset="0,-1pt"/>
              </v:line>
            </w:pict>
          </mc:Fallback>
        </mc:AlternateContent>
      </w:r>
      <w:r w:rsidR="00E70691">
        <w:rPr>
          <w:rStyle w:val="Textennegreta"/>
          <w:sz w:val="22"/>
          <w:szCs w:val="22"/>
          <w:lang w:val="en-GB"/>
        </w:rPr>
        <w:t>CONDITIONS</w:t>
      </w:r>
      <w:r w:rsidR="002139C6" w:rsidRPr="00DD2F41">
        <w:rPr>
          <w:rStyle w:val="Textennegreta"/>
          <w:sz w:val="22"/>
          <w:szCs w:val="22"/>
          <w:lang w:val="en-GB"/>
        </w:rPr>
        <w:t xml:space="preserve"> OF PARTICIPATION</w:t>
      </w:r>
    </w:p>
    <w:p w14:paraId="290C7A51" w14:textId="7D4DF639" w:rsidR="000252FF" w:rsidRPr="00F72244" w:rsidRDefault="000252FF" w:rsidP="00A57444">
      <w:pPr>
        <w:pStyle w:val="PRAGHeading2"/>
        <w:tabs>
          <w:tab w:val="clear" w:pos="284"/>
        </w:tabs>
        <w:ind w:left="709" w:hanging="426"/>
        <w:rPr>
          <w:rStyle w:val="Textennegreta"/>
          <w:sz w:val="22"/>
          <w:szCs w:val="22"/>
          <w:lang w:val="en-GB"/>
        </w:rPr>
      </w:pPr>
      <w:r w:rsidRPr="00F72244">
        <w:rPr>
          <w:rStyle w:val="Textennegreta"/>
          <w:sz w:val="22"/>
          <w:szCs w:val="22"/>
          <w:lang w:val="en-GB"/>
        </w:rPr>
        <w:lastRenderedPageBreak/>
        <w:t>Legal basis and rule of origin</w:t>
      </w:r>
    </w:p>
    <w:p w14:paraId="1B41274C" w14:textId="77777777" w:rsidR="000252FF" w:rsidRPr="00A57444" w:rsidRDefault="000252FF" w:rsidP="008B013E">
      <w:pPr>
        <w:pStyle w:val="paragraph"/>
        <w:spacing w:before="0" w:beforeAutospacing="0" w:after="0" w:afterAutospacing="0"/>
        <w:ind w:left="426"/>
        <w:textAlignment w:val="baseline"/>
        <w:rPr>
          <w:rStyle w:val="eop"/>
          <w:color w:val="FF0000"/>
          <w:sz w:val="22"/>
          <w:szCs w:val="22"/>
          <w:lang w:val="en-GB"/>
        </w:rPr>
      </w:pPr>
    </w:p>
    <w:p w14:paraId="4C8C803A" w14:textId="35A8E311" w:rsidR="000252FF" w:rsidRDefault="000252FF" w:rsidP="00A57444">
      <w:pPr>
        <w:pStyle w:val="paragraph"/>
        <w:spacing w:before="0" w:beforeAutospacing="0" w:after="0" w:afterAutospacing="0"/>
        <w:ind w:left="709" w:right="270"/>
        <w:jc w:val="both"/>
        <w:textAlignment w:val="baseline"/>
        <w:rPr>
          <w:iCs/>
          <w:sz w:val="22"/>
          <w:szCs w:val="22"/>
          <w:lang w:val="en-GB"/>
        </w:rPr>
      </w:pPr>
      <w:r w:rsidRPr="00A93AE9">
        <w:rPr>
          <w:rStyle w:val="eop"/>
          <w:sz w:val="22"/>
          <w:szCs w:val="22"/>
          <w:lang w:val="en-GB"/>
        </w:rPr>
        <w:t>The le</w:t>
      </w:r>
      <w:r w:rsidRPr="00A93AE9">
        <w:rPr>
          <w:rStyle w:val="eop"/>
          <w:sz w:val="22"/>
          <w:szCs w:val="22"/>
          <w:lang w:val="en-US"/>
        </w:rPr>
        <w:t>gal basis of this procedure is</w:t>
      </w:r>
      <w:r w:rsidR="00D35A9C" w:rsidRPr="00A93AE9">
        <w:rPr>
          <w:rStyle w:val="eop"/>
          <w:sz w:val="22"/>
          <w:szCs w:val="22"/>
          <w:lang w:val="en-US"/>
        </w:rPr>
        <w:t xml:space="preserve"> </w:t>
      </w:r>
      <w:r w:rsidRPr="00A93AE9">
        <w:rPr>
          <w:iCs/>
          <w:sz w:val="22"/>
          <w:szCs w:val="22"/>
          <w:lang w:val="en-GB"/>
        </w:rPr>
        <w:t>Regulation (EU) N° 2021/</w:t>
      </w:r>
      <w:r w:rsidR="00D35A9C" w:rsidRPr="00A93AE9">
        <w:rPr>
          <w:iCs/>
          <w:sz w:val="22"/>
          <w:szCs w:val="22"/>
          <w:lang w:val="en-GB"/>
        </w:rPr>
        <w:t xml:space="preserve">1059 </w:t>
      </w:r>
      <w:r w:rsidR="00A93AE9" w:rsidRPr="00A93AE9">
        <w:rPr>
          <w:iCs/>
          <w:sz w:val="22"/>
          <w:szCs w:val="22"/>
          <w:lang w:val="en-GB"/>
        </w:rPr>
        <w:t>on specific provisions for the European territorial cooperation goal (Interreg) supported by the European Regional Development Fund and external financing instruments</w:t>
      </w:r>
      <w:r w:rsidR="00A93AE9">
        <w:rPr>
          <w:iCs/>
          <w:sz w:val="22"/>
          <w:szCs w:val="22"/>
          <w:lang w:val="en-GB"/>
        </w:rPr>
        <w:t>.</w:t>
      </w:r>
    </w:p>
    <w:p w14:paraId="629D57C0" w14:textId="77777777" w:rsidR="00361C31" w:rsidRDefault="00361C31" w:rsidP="00A57444">
      <w:pPr>
        <w:pStyle w:val="paragraph"/>
        <w:spacing w:before="0" w:beforeAutospacing="0" w:after="0" w:afterAutospacing="0"/>
        <w:ind w:left="709" w:right="270"/>
        <w:jc w:val="both"/>
        <w:textAlignment w:val="baseline"/>
        <w:rPr>
          <w:iCs/>
          <w:sz w:val="22"/>
          <w:szCs w:val="22"/>
          <w:lang w:val="en-GB"/>
        </w:rPr>
      </w:pPr>
    </w:p>
    <w:p w14:paraId="7B7A255A" w14:textId="3D2050FD" w:rsidR="000252FF" w:rsidRPr="00F72244" w:rsidRDefault="00361C31" w:rsidP="00A57444">
      <w:pPr>
        <w:pStyle w:val="paragraph"/>
        <w:spacing w:before="0" w:beforeAutospacing="0" w:after="0" w:afterAutospacing="0"/>
        <w:ind w:left="709" w:right="270"/>
        <w:jc w:val="both"/>
        <w:textAlignment w:val="baseline"/>
        <w:rPr>
          <w:rStyle w:val="eop"/>
          <w:sz w:val="22"/>
          <w:szCs w:val="22"/>
          <w:lang w:val="en-US"/>
        </w:rPr>
      </w:pPr>
      <w:r>
        <w:rPr>
          <w:iCs/>
          <w:sz w:val="22"/>
          <w:szCs w:val="22"/>
          <w:lang w:val="en-GB"/>
        </w:rPr>
        <w:t>All supplies and materials under this contract may originate in any country</w:t>
      </w:r>
      <w:r w:rsidR="00323F48">
        <w:rPr>
          <w:iCs/>
          <w:sz w:val="22"/>
          <w:szCs w:val="22"/>
          <w:lang w:val="en-GB"/>
        </w:rPr>
        <w:t>.</w:t>
      </w:r>
    </w:p>
    <w:p w14:paraId="17F7F7B7" w14:textId="77777777"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p>
    <w:p w14:paraId="2CA577E7" w14:textId="77777777" w:rsidR="002139C6" w:rsidRPr="00B24E1F" w:rsidRDefault="00B24E1F" w:rsidP="0076200F">
      <w:pPr>
        <w:pStyle w:val="PRAGHeading2"/>
        <w:keepNext/>
        <w:keepLines/>
        <w:jc w:val="both"/>
        <w:rPr>
          <w:rStyle w:val="Textennegreta"/>
          <w:sz w:val="22"/>
          <w:szCs w:val="22"/>
          <w:lang w:val="en-GB"/>
        </w:rPr>
      </w:pPr>
      <w:bookmarkStart w:id="0" w:name="_DV_M201"/>
      <w:bookmarkEnd w:id="0"/>
      <w:r w:rsidRPr="00B24E1F">
        <w:rPr>
          <w:rStyle w:val="Textennegreta"/>
          <w:sz w:val="22"/>
          <w:szCs w:val="22"/>
          <w:lang w:val="en-GB"/>
        </w:rPr>
        <w:t>Subcontracting</w:t>
      </w:r>
    </w:p>
    <w:p w14:paraId="62F5A9FD" w14:textId="032877B5" w:rsidR="00B24E1F" w:rsidRDefault="00B24E1F" w:rsidP="0076200F">
      <w:pPr>
        <w:pStyle w:val="PRAGHeading2"/>
        <w:keepNext/>
        <w:keepLines/>
        <w:numPr>
          <w:ilvl w:val="0"/>
          <w:numId w:val="0"/>
        </w:numPr>
        <w:ind w:left="720"/>
        <w:jc w:val="both"/>
        <w:rPr>
          <w:sz w:val="22"/>
          <w:szCs w:val="22"/>
          <w:lang w:val="en-GB"/>
        </w:rPr>
      </w:pPr>
      <w:r w:rsidRPr="00B24E1F">
        <w:rPr>
          <w:rStyle w:val="Textennegreta"/>
          <w:b w:val="0"/>
          <w:sz w:val="22"/>
          <w:szCs w:val="22"/>
          <w:lang w:val="en-GB"/>
        </w:rPr>
        <w:t>Subcontracting is allowed.</w:t>
      </w:r>
    </w:p>
    <w:p w14:paraId="3046BBFD" w14:textId="77777777" w:rsidR="00B24E1F" w:rsidRPr="00DD2F41" w:rsidRDefault="00B24E1F" w:rsidP="0076200F">
      <w:pPr>
        <w:pStyle w:val="PRAGHeading2"/>
        <w:jc w:val="both"/>
        <w:rPr>
          <w:rStyle w:val="Textennegreta"/>
          <w:sz w:val="22"/>
          <w:szCs w:val="22"/>
          <w:lang w:val="en-GB"/>
        </w:rPr>
      </w:pPr>
      <w:r w:rsidRPr="00B24E1F">
        <w:rPr>
          <w:rStyle w:val="Textennegreta"/>
          <w:sz w:val="22"/>
          <w:szCs w:val="22"/>
          <w:lang w:val="en-GB"/>
        </w:rPr>
        <w:t>Grounds for exclusion</w:t>
      </w:r>
    </w:p>
    <w:p w14:paraId="24A6A1AB" w14:textId="6872AEB7"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6D3BEE">
        <w:rPr>
          <w:sz w:val="22"/>
          <w:szCs w:val="22"/>
          <w:lang w:val="en-GB"/>
        </w:rPr>
        <w:t>point 18 of Annex II of the Financing Agreement between the European Commission and the partner country</w:t>
      </w:r>
      <w:r w:rsidRPr="003720EC">
        <w:rPr>
          <w:sz w:val="22"/>
          <w:szCs w:val="22"/>
          <w:lang w:val="en-GB"/>
        </w:rPr>
        <w:t xml:space="preserve"> are not entitled to participate in this tender procedure or be awarded a contract. Should they do so, their tender will be considered unsuitable or irregular respectively. Tenderers must provide declarations to the effect that they are not in any of the exclusion situations.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2794DEE9"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 xml:space="preserve">to all members of a joint venture/consortium, all </w:t>
      </w:r>
      <w:proofErr w:type="gramStart"/>
      <w:r w:rsidRPr="003720EC">
        <w:rPr>
          <w:sz w:val="22"/>
          <w:szCs w:val="22"/>
          <w:lang w:val="en-GB"/>
        </w:rPr>
        <w:t>subcontractors</w:t>
      </w:r>
      <w:proofErr w:type="gramEnd"/>
      <w:r w:rsidRPr="003720EC">
        <w:rPr>
          <w:sz w:val="22"/>
          <w:szCs w:val="22"/>
          <w:lang w:val="en-GB"/>
        </w:rPr>
        <w:t xml:space="preserve"> and all suppliers to tenderers, as well as to all entities upon whose capacity the tenderer relies for the selection criteria.</w:t>
      </w:r>
    </w:p>
    <w:p w14:paraId="1538568E" w14:textId="3124DC60"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w:t>
      </w:r>
      <w:hyperlink r:id="rId11" w:history="1">
        <w:r w:rsidR="00A57444" w:rsidRPr="00972EB1">
          <w:rPr>
            <w:rStyle w:val="Enlla"/>
            <w:sz w:val="22"/>
            <w:szCs w:val="22"/>
            <w:lang w:val="en-GB"/>
          </w:rPr>
          <w:t>www.sanctionsma</w:t>
        </w:r>
        <w:r w:rsidR="00801955">
          <w:rPr>
            <w:rStyle w:val="Enlla"/>
            <w:sz w:val="22"/>
            <w:szCs w:val="22"/>
            <w:lang w:val="en-GB"/>
          </w:rPr>
          <w:t>p</w:t>
        </w:r>
        <w:r w:rsidR="00A57444" w:rsidRPr="00972EB1">
          <w:rPr>
            <w:rStyle w:val="Enlla"/>
            <w:sz w:val="22"/>
            <w:szCs w:val="22"/>
            <w:lang w:val="en-GB"/>
          </w:rPr>
          <w:t>.eu</w:t>
        </w:r>
      </w:hyperlink>
      <w:r w:rsidR="00A57444">
        <w:rPr>
          <w:sz w:val="22"/>
          <w:szCs w:val="22"/>
          <w:lang w:val="en-GB"/>
        </w:rPr>
        <w:t xml:space="preserve">) </w:t>
      </w:r>
      <w:proofErr w:type="gramStart"/>
      <w:r w:rsidR="00631F1A">
        <w:rPr>
          <w:sz w:val="22"/>
          <w:szCs w:val="22"/>
          <w:lang w:val="en-GB"/>
        </w:rPr>
        <w:t>at the moment</w:t>
      </w:r>
      <w:proofErr w:type="gramEnd"/>
      <w:r w:rsidR="00631F1A">
        <w:rPr>
          <w:sz w:val="22"/>
          <w:szCs w:val="22"/>
          <w:lang w:val="en-GB"/>
        </w:rPr>
        <w:t xml:space="preserve"> of the award decision cannot be awarded the contract</w:t>
      </w:r>
      <w:r>
        <w:rPr>
          <w:sz w:val="22"/>
          <w:szCs w:val="22"/>
          <w:lang w:val="en-GB"/>
        </w:rPr>
        <w:t>.</w:t>
      </w:r>
    </w:p>
    <w:p w14:paraId="2D5D4B1F" w14:textId="77777777" w:rsidR="002139C6" w:rsidRPr="00DD2F41" w:rsidRDefault="002139C6" w:rsidP="0076200F">
      <w:pPr>
        <w:pStyle w:val="PRAGHeading2"/>
        <w:jc w:val="both"/>
        <w:rPr>
          <w:rStyle w:val="Textennegreta"/>
          <w:sz w:val="22"/>
          <w:szCs w:val="22"/>
          <w:lang w:val="en-GB"/>
        </w:rPr>
      </w:pPr>
      <w:r w:rsidRPr="00DD2F41">
        <w:rPr>
          <w:rStyle w:val="Textennegreta"/>
          <w:sz w:val="22"/>
          <w:szCs w:val="22"/>
          <w:lang w:val="en-GB"/>
        </w:rPr>
        <w:t>Number of tenders</w:t>
      </w:r>
    </w:p>
    <w:p w14:paraId="6F17AD50"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7A60DA15" w14:textId="213011AB" w:rsidR="002139C6" w:rsidRPr="00DD2F41" w:rsidRDefault="00353FF0" w:rsidP="0076200F">
      <w:pPr>
        <w:keepNext/>
        <w:keepLines/>
        <w:jc w:val="both"/>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00DDFED4" wp14:editId="34C5BEA8">
                <wp:simplePos x="0" y="0"/>
                <wp:positionH relativeFrom="column">
                  <wp:posOffset>0</wp:posOffset>
                </wp:positionH>
                <wp:positionV relativeFrom="paragraph">
                  <wp:posOffset>152400</wp:posOffset>
                </wp:positionV>
                <wp:extent cx="5943600" cy="635"/>
                <wp:effectExtent l="0" t="0" r="0" b="0"/>
                <wp:wrapNone/>
                <wp:docPr id="55622452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7335C"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09B59ED" w14:textId="77777777" w:rsidR="002139C6" w:rsidRPr="00DD2F41" w:rsidRDefault="002139C6" w:rsidP="0076200F">
      <w:pPr>
        <w:keepNext/>
        <w:keepLines/>
        <w:ind w:left="360"/>
        <w:jc w:val="both"/>
        <w:rPr>
          <w:rStyle w:val="Textennegreta"/>
          <w:sz w:val="22"/>
          <w:szCs w:val="22"/>
          <w:lang w:val="en-GB"/>
        </w:rPr>
      </w:pPr>
      <w:r w:rsidRPr="00DD2F41">
        <w:rPr>
          <w:rStyle w:val="Textennegreta"/>
          <w:sz w:val="22"/>
          <w:szCs w:val="22"/>
          <w:lang w:val="en-GB"/>
        </w:rPr>
        <w:t>SELECTION AND AWARD CRITERIA</w:t>
      </w:r>
    </w:p>
    <w:p w14:paraId="12D5D482" w14:textId="77777777" w:rsidR="00E17B77" w:rsidRPr="00DD2F41" w:rsidRDefault="002139C6" w:rsidP="0076200F">
      <w:pPr>
        <w:pStyle w:val="PRAGHeading2"/>
        <w:jc w:val="both"/>
        <w:rPr>
          <w:rStyle w:val="Textennegreta"/>
          <w:sz w:val="22"/>
          <w:szCs w:val="22"/>
          <w:lang w:val="en-GB"/>
        </w:rPr>
      </w:pPr>
      <w:r w:rsidRPr="00DD2F41">
        <w:rPr>
          <w:rStyle w:val="Textennegreta"/>
          <w:sz w:val="22"/>
          <w:szCs w:val="22"/>
          <w:lang w:val="en-GB"/>
        </w:rPr>
        <w:t>Selection criteria</w:t>
      </w:r>
    </w:p>
    <w:p w14:paraId="304638FF" w14:textId="77777777" w:rsidR="002B0469" w:rsidRPr="00FE6C13" w:rsidRDefault="002B0469" w:rsidP="0076200F">
      <w:pPr>
        <w:pStyle w:val="Ttol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 xml:space="preserve">If a tender is submitted by a consortium, unless specified, the selection criteria will be applied to the </w:t>
      </w:r>
      <w:proofErr w:type="gramStart"/>
      <w:r w:rsidRPr="00FE6C13">
        <w:rPr>
          <w:lang w:val="en-GB"/>
        </w:rPr>
        <w:t>consortium as a whole</w:t>
      </w:r>
      <w:proofErr w:type="gramEnd"/>
      <w:r w:rsidRPr="00FE6C13">
        <w:rPr>
          <w:lang w:val="en-GB"/>
        </w:rPr>
        <w:t>.</w:t>
      </w:r>
    </w:p>
    <w:p w14:paraId="11056A34" w14:textId="77777777" w:rsidR="002B0469" w:rsidRPr="00FE6C13" w:rsidRDefault="002B0469" w:rsidP="0076200F">
      <w:pPr>
        <w:ind w:left="720"/>
        <w:jc w:val="both"/>
        <w:rPr>
          <w:sz w:val="22"/>
          <w:lang w:val="en-GB"/>
        </w:rPr>
      </w:pPr>
      <w:r w:rsidRPr="00FE6C13">
        <w:rPr>
          <w:sz w:val="22"/>
          <w:lang w:val="en-GB"/>
        </w:rPr>
        <w:t>The selection criteria for each tenderer are as follows:</w:t>
      </w:r>
    </w:p>
    <w:p w14:paraId="17C7FF05" w14:textId="77777777" w:rsidR="00B3535B" w:rsidRDefault="00B3535B" w:rsidP="0076200F">
      <w:pPr>
        <w:ind w:left="720"/>
        <w:jc w:val="both"/>
        <w:rPr>
          <w:sz w:val="22"/>
          <w:lang w:val="en-GB"/>
        </w:rPr>
      </w:pPr>
      <w:r w:rsidRPr="00B3535B">
        <w:rPr>
          <w:sz w:val="22"/>
          <w:lang w:val="en-GB"/>
        </w:rPr>
        <w:t xml:space="preserve">&lt; </w:t>
      </w:r>
      <w:r w:rsidRPr="0089321E">
        <w:rPr>
          <w:sz w:val="22"/>
          <w:highlight w:val="yellow"/>
          <w:lang w:val="en-GB"/>
        </w:rPr>
        <w:t>To be specified</w:t>
      </w:r>
      <w:r w:rsidRPr="00B3535B">
        <w:rPr>
          <w:sz w:val="22"/>
          <w:lang w:val="en-GB"/>
        </w:rPr>
        <w:t>&gt;</w:t>
      </w:r>
    </w:p>
    <w:p w14:paraId="6E8F2A25"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The selection criteria should be clear and non-discriminatory and may not go beyond the scope of the contract. The reference period for financial capacity may not go beyond the last 3 years for </w:t>
      </w:r>
      <w:r w:rsidRPr="000E27C4">
        <w:rPr>
          <w:sz w:val="22"/>
          <w:szCs w:val="22"/>
          <w:highlight w:val="yellow"/>
          <w:lang w:val="en-GB"/>
        </w:rPr>
        <w:lastRenderedPageBreak/>
        <w:t xml:space="preserve">which accounts have been closed. Concerning the professional and technical capacity and </w:t>
      </w:r>
      <w:proofErr w:type="gramStart"/>
      <w:r w:rsidRPr="000E27C4">
        <w:rPr>
          <w:sz w:val="22"/>
          <w:szCs w:val="22"/>
          <w:highlight w:val="yellow"/>
          <w:lang w:val="en-GB"/>
        </w:rPr>
        <w:t>in order to</w:t>
      </w:r>
      <w:proofErr w:type="gramEnd"/>
      <w:r w:rsidRPr="000E27C4">
        <w:rPr>
          <w:sz w:val="22"/>
          <w:szCs w:val="22"/>
          <w:highlight w:val="yellow"/>
          <w:lang w:val="en-GB"/>
        </w:rPr>
        <w:t xml:space="preserve"> verify the corresponding selection criteria, the contracting authority may request one or more of the following:</w:t>
      </w:r>
    </w:p>
    <w:p w14:paraId="0550CAA7"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(a) information on the educational and professional qualifications, skills, experience and expertise of the persons responsible for </w:t>
      </w:r>
      <w:proofErr w:type="gramStart"/>
      <w:r w:rsidRPr="000E27C4">
        <w:rPr>
          <w:sz w:val="22"/>
          <w:szCs w:val="22"/>
          <w:highlight w:val="yellow"/>
          <w:lang w:val="en-GB"/>
        </w:rPr>
        <w:t>performance;</w:t>
      </w:r>
      <w:proofErr w:type="gramEnd"/>
    </w:p>
    <w:p w14:paraId="077B09DD"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(b) a list of the works carried out in the last five years, accompanied by certificates of satisfactory execution for the most important works. However, where necessary </w:t>
      </w:r>
      <w:proofErr w:type="gramStart"/>
      <w:r w:rsidRPr="000E27C4">
        <w:rPr>
          <w:sz w:val="22"/>
          <w:szCs w:val="22"/>
          <w:highlight w:val="yellow"/>
          <w:lang w:val="en-GB"/>
        </w:rPr>
        <w:t>in order to</w:t>
      </w:r>
      <w:proofErr w:type="gramEnd"/>
      <w:r w:rsidRPr="000E27C4">
        <w:rPr>
          <w:sz w:val="22"/>
          <w:szCs w:val="22"/>
          <w:highlight w:val="yellow"/>
          <w:lang w:val="en-GB"/>
        </w:rPr>
        <w:t xml:space="preserve"> ensure an adequate level of competition, the contracting authority may indicate that evidence of relevant works delivered or performed more than five years before will be taken into account.</w:t>
      </w:r>
    </w:p>
    <w:p w14:paraId="163628AC"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(c) a statement of the technical equipment, tools or the plant available to the economic operator for performing the works </w:t>
      </w:r>
      <w:proofErr w:type="gramStart"/>
      <w:r w:rsidRPr="000E27C4">
        <w:rPr>
          <w:sz w:val="22"/>
          <w:szCs w:val="22"/>
          <w:highlight w:val="yellow"/>
          <w:lang w:val="en-GB"/>
        </w:rPr>
        <w:t>contract;</w:t>
      </w:r>
      <w:proofErr w:type="gramEnd"/>
    </w:p>
    <w:p w14:paraId="36C3099B"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(d) a description of the technical facilities and means available to the economic operator for ensuring quality, and a description of available study and research </w:t>
      </w:r>
      <w:proofErr w:type="gramStart"/>
      <w:r w:rsidRPr="000E27C4">
        <w:rPr>
          <w:sz w:val="22"/>
          <w:szCs w:val="22"/>
          <w:highlight w:val="yellow"/>
          <w:lang w:val="en-GB"/>
        </w:rPr>
        <w:t>facilities;</w:t>
      </w:r>
      <w:proofErr w:type="gramEnd"/>
    </w:p>
    <w:p w14:paraId="73543ED8"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(e) a reference to the technicians or technical bodies available to the economic operator, whether or not belonging directly to it, especially those responsible for quality </w:t>
      </w:r>
      <w:proofErr w:type="gramStart"/>
      <w:r w:rsidRPr="000E27C4">
        <w:rPr>
          <w:sz w:val="22"/>
          <w:szCs w:val="22"/>
          <w:highlight w:val="yellow"/>
          <w:lang w:val="en-GB"/>
        </w:rPr>
        <w:t>control;</w:t>
      </w:r>
      <w:proofErr w:type="gramEnd"/>
    </w:p>
    <w:p w14:paraId="01FBE5E0"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 (g) a statement of the average annual manpower and the number of managerial staff of the economic operator for the last three </w:t>
      </w:r>
      <w:proofErr w:type="gramStart"/>
      <w:r w:rsidRPr="000E27C4">
        <w:rPr>
          <w:sz w:val="22"/>
          <w:szCs w:val="22"/>
          <w:highlight w:val="yellow"/>
          <w:lang w:val="en-GB"/>
        </w:rPr>
        <w:t>years;</w:t>
      </w:r>
      <w:proofErr w:type="gramEnd"/>
    </w:p>
    <w:p w14:paraId="37AE6A2A"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(h) an indication of the supply chain management and tracking systems that the economic operator will be able to apply when performing the </w:t>
      </w:r>
      <w:proofErr w:type="gramStart"/>
      <w:r w:rsidRPr="000E27C4">
        <w:rPr>
          <w:sz w:val="22"/>
          <w:szCs w:val="22"/>
          <w:highlight w:val="yellow"/>
          <w:lang w:val="en-GB"/>
        </w:rPr>
        <w:t>contract;</w:t>
      </w:r>
      <w:proofErr w:type="gramEnd"/>
    </w:p>
    <w:p w14:paraId="392B920C" w14:textId="77777777" w:rsidR="007E50EC" w:rsidRPr="000E27C4" w:rsidRDefault="007E50EC" w:rsidP="007E50EC">
      <w:pPr>
        <w:ind w:left="709"/>
        <w:rPr>
          <w:sz w:val="22"/>
          <w:szCs w:val="22"/>
          <w:highlight w:val="yellow"/>
          <w:lang w:val="en-GB"/>
        </w:rPr>
      </w:pPr>
      <w:r w:rsidRPr="000E27C4">
        <w:rPr>
          <w:sz w:val="22"/>
          <w:szCs w:val="22"/>
          <w:highlight w:val="yellow"/>
          <w:lang w:val="en-GB"/>
        </w:rPr>
        <w:t>(i) an indication of the environmental management measures that the economic operator will be able to apply when performing the contract.</w:t>
      </w:r>
    </w:p>
    <w:p w14:paraId="578E9719" w14:textId="77777777" w:rsidR="00184185" w:rsidRDefault="007E50EC" w:rsidP="0076200F">
      <w:pPr>
        <w:ind w:left="720"/>
        <w:jc w:val="both"/>
        <w:rPr>
          <w:sz w:val="22"/>
          <w:szCs w:val="22"/>
          <w:highlight w:val="yellow"/>
          <w:lang w:val="en-IE"/>
        </w:rPr>
      </w:pPr>
      <w:r w:rsidRPr="000E27C4">
        <w:rPr>
          <w:sz w:val="22"/>
          <w:szCs w:val="22"/>
          <w:highlight w:val="yellow"/>
          <w:lang w:val="en-GB"/>
        </w:rPr>
        <w:t xml:space="preserve">Consider which proof documents should be requested for each selection criteria. </w:t>
      </w:r>
      <w:r w:rsidRPr="000E27C4">
        <w:rPr>
          <w:sz w:val="22"/>
          <w:szCs w:val="22"/>
          <w:highlight w:val="yellow"/>
          <w:lang w:val="en-IE"/>
        </w:rPr>
        <w:t>See Section 2.6.11. of the practical guide.</w:t>
      </w:r>
    </w:p>
    <w:p w14:paraId="14477187" w14:textId="77777777" w:rsidR="002B0469" w:rsidRPr="001408AF" w:rsidRDefault="001408AF" w:rsidP="0076200F">
      <w:pPr>
        <w:ind w:left="720"/>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14:paraId="13DAFA8C" w14:textId="77777777" w:rsidR="002B0469" w:rsidRDefault="002B0469" w:rsidP="0076200F">
      <w:pPr>
        <w:ind w:left="720"/>
        <w:jc w:val="both"/>
        <w:rPr>
          <w:b/>
          <w:sz w:val="22"/>
          <w:highlight w:val="yellow"/>
          <w:lang w:val="en-GB"/>
        </w:rPr>
      </w:pPr>
      <w:r w:rsidRPr="002B0469">
        <w:rPr>
          <w:b/>
          <w:sz w:val="22"/>
          <w:highlight w:val="yellow"/>
          <w:lang w:val="en-GB"/>
        </w:rPr>
        <w:t>Examples of financial criteria:</w:t>
      </w:r>
    </w:p>
    <w:p w14:paraId="52CA90AB" w14:textId="77777777"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the average annual turnover of the tenderer in the past 3 years must be at least &lt;EUR/NC&gt; &lt;</w:t>
      </w:r>
      <w:proofErr w:type="gramStart"/>
      <w:r w:rsidRPr="002B0469">
        <w:rPr>
          <w:sz w:val="22"/>
          <w:highlight w:val="yellow"/>
          <w:lang w:val="en-GB"/>
        </w:rPr>
        <w:t>…..</w:t>
      </w:r>
      <w:proofErr w:type="gramEnd"/>
      <w:r w:rsidRPr="002B0469">
        <w:rPr>
          <w:sz w:val="22"/>
          <w:highlight w:val="yellow"/>
          <w:lang w:val="en-GB"/>
        </w:rPr>
        <w:t>&gt;</w:t>
      </w:r>
      <w:r w:rsidR="00B3535B">
        <w:rPr>
          <w:sz w:val="22"/>
          <w:highlight w:val="yellow"/>
          <w:lang w:val="en-GB"/>
        </w:rPr>
        <w:t xml:space="preserve"> </w:t>
      </w:r>
      <w:r w:rsidR="00B3535B">
        <w:rPr>
          <w:sz w:val="22"/>
          <w:highlight w:val="yellow"/>
          <w:lang w:val="en-GB"/>
        </w:rPr>
        <w:tab/>
        <w:t xml:space="preserve"> </w:t>
      </w:r>
    </w:p>
    <w:p w14:paraId="401CD8B9" w14:textId="77777777" w:rsidR="002B0469" w:rsidRDefault="002B0469" w:rsidP="008D2818">
      <w:pPr>
        <w:ind w:left="1134" w:hanging="284"/>
        <w:jc w:val="both"/>
        <w:rPr>
          <w:sz w:val="22"/>
          <w:lang w:val="en-GB"/>
        </w:rPr>
      </w:pPr>
      <w:r>
        <w:rPr>
          <w:b/>
          <w:sz w:val="22"/>
          <w:highlight w:val="yellow"/>
          <w:lang w:val="en-GB"/>
        </w:rPr>
        <w:t>-</w:t>
      </w:r>
      <w:r>
        <w:rPr>
          <w:sz w:val="22"/>
          <w:highlight w:val="yellow"/>
          <w:lang w:val="en-GB"/>
        </w:rPr>
        <w:tab/>
      </w:r>
      <w:r w:rsidRPr="002B0469">
        <w:rPr>
          <w:sz w:val="22"/>
          <w:highlight w:val="yellow"/>
          <w:lang w:val="en-GB"/>
        </w:rPr>
        <w:t xml:space="preserve">the tenderer must have access to </w:t>
      </w:r>
      <w:r w:rsidR="00756D67">
        <w:rPr>
          <w:sz w:val="22"/>
          <w:highlight w:val="yellow"/>
          <w:lang w:val="en-GB"/>
        </w:rPr>
        <w:t>an</w:t>
      </w:r>
      <w:r w:rsidRPr="002B0469">
        <w:rPr>
          <w:sz w:val="22"/>
          <w:highlight w:val="yellow"/>
          <w:lang w:val="en-GB"/>
        </w:rPr>
        <w:t xml:space="preserve"> amount of credit </w:t>
      </w:r>
      <w:r w:rsidR="00756D67">
        <w:rPr>
          <w:sz w:val="22"/>
          <w:highlight w:val="yellow"/>
          <w:lang w:val="en-GB"/>
        </w:rPr>
        <w:t xml:space="preserve">which </w:t>
      </w:r>
      <w:proofErr w:type="gramStart"/>
      <w:r w:rsidRPr="002B0469">
        <w:rPr>
          <w:sz w:val="22"/>
          <w:highlight w:val="yellow"/>
          <w:lang w:val="en-GB"/>
        </w:rPr>
        <w:t>exceed</w:t>
      </w:r>
      <w:r w:rsidR="00756D67">
        <w:rPr>
          <w:sz w:val="22"/>
          <w:highlight w:val="yellow"/>
          <w:lang w:val="en-GB"/>
        </w:rPr>
        <w:t xml:space="preserve">s </w:t>
      </w:r>
      <w:r w:rsidRPr="002B0469">
        <w:rPr>
          <w:sz w:val="22"/>
          <w:highlight w:val="yellow"/>
          <w:lang w:val="en-GB"/>
        </w:rPr>
        <w:t xml:space="preserve"> &lt;</w:t>
      </w:r>
      <w:proofErr w:type="gramEnd"/>
      <w:r w:rsidRPr="002B0469">
        <w:rPr>
          <w:sz w:val="22"/>
          <w:highlight w:val="yellow"/>
          <w:lang w:val="en-GB"/>
        </w:rPr>
        <w:t>EUR/NC&gt; &lt;……&gt;</w:t>
      </w:r>
    </w:p>
    <w:p w14:paraId="2DB2FA90" w14:textId="77777777"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4643397C" w14:textId="77777777" w:rsidR="002B0469" w:rsidRDefault="002B0469" w:rsidP="0076200F">
      <w:pPr>
        <w:ind w:left="720"/>
        <w:jc w:val="both"/>
        <w:rPr>
          <w:b/>
          <w:sz w:val="22"/>
          <w:highlight w:val="yellow"/>
          <w:lang w:val="en-GB"/>
        </w:rPr>
      </w:pPr>
      <w:r w:rsidRPr="002B0469">
        <w:rPr>
          <w:b/>
          <w:sz w:val="22"/>
          <w:highlight w:val="yellow"/>
          <w:lang w:val="en-GB"/>
        </w:rPr>
        <w:t>Examples of professional and technical criteria:</w:t>
      </w:r>
    </w:p>
    <w:p w14:paraId="1C01155A" w14:textId="77777777"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 xml:space="preserve">it must have completed at least &lt;X&gt; projects of the same nature/amount/complexity as the works </w:t>
      </w:r>
      <w:r w:rsidRPr="008D2818">
        <w:rPr>
          <w:b/>
          <w:sz w:val="22"/>
          <w:highlight w:val="yellow"/>
          <w:lang w:val="en-GB"/>
        </w:rPr>
        <w:t>concerned</w:t>
      </w:r>
      <w:r w:rsidRPr="002B0469">
        <w:rPr>
          <w:sz w:val="22"/>
          <w:highlight w:val="yellow"/>
          <w:lang w:val="en-GB"/>
        </w:rPr>
        <w:t xml:space="preserve"> by the tender and implemented during the following period: &lt;</w:t>
      </w:r>
      <w:r w:rsidR="000D65F3">
        <w:rPr>
          <w:sz w:val="22"/>
          <w:highlight w:val="yellow"/>
          <w:lang w:val="en-GB"/>
        </w:rPr>
        <w:t xml:space="preserve">may not go </w:t>
      </w:r>
      <w:r w:rsidR="000D65F3" w:rsidRPr="000D65F3">
        <w:rPr>
          <w:sz w:val="22"/>
          <w:highlight w:val="yellow"/>
          <w:lang w:val="en-GB"/>
        </w:rPr>
        <w:t xml:space="preserve">beyond </w:t>
      </w:r>
      <w:r w:rsidR="00647BCC">
        <w:rPr>
          <w:sz w:val="22"/>
          <w:highlight w:val="yellow"/>
          <w:lang w:val="en-GB"/>
        </w:rPr>
        <w:t>5</w:t>
      </w:r>
      <w:r w:rsidR="000D65F3" w:rsidRPr="000D65F3">
        <w:rPr>
          <w:sz w:val="22"/>
          <w:highlight w:val="yellow"/>
          <w:lang w:val="en-GB"/>
        </w:rPr>
        <w:t xml:space="preserve"> years counting from the submission deadline</w:t>
      </w:r>
      <w:r w:rsidR="00CF42ED">
        <w:rPr>
          <w:sz w:val="22"/>
          <w:highlight w:val="yellow"/>
          <w:lang w:val="en-GB"/>
        </w:rPr>
        <w:t xml:space="preserve"> </w:t>
      </w:r>
      <w:r w:rsidRPr="002B0469">
        <w:rPr>
          <w:sz w:val="22"/>
          <w:highlight w:val="yellow"/>
          <w:lang w:val="en-GB"/>
        </w:rPr>
        <w:t xml:space="preserve">please specify the dates&gt;. The </w:t>
      </w:r>
      <w:r w:rsidR="00C43C3C">
        <w:rPr>
          <w:sz w:val="22"/>
          <w:highlight w:val="yellow"/>
          <w:lang w:val="en-GB"/>
        </w:rPr>
        <w:t>c</w:t>
      </w:r>
      <w:r w:rsidRPr="002B0469">
        <w:rPr>
          <w:sz w:val="22"/>
          <w:highlight w:val="yellow"/>
          <w:lang w:val="en-GB"/>
        </w:rPr>
        <w:t xml:space="preserve">ontracting </w:t>
      </w:r>
      <w:r w:rsidR="00C43C3C">
        <w:rPr>
          <w:sz w:val="22"/>
          <w:highlight w:val="yellow"/>
          <w:lang w:val="en-GB"/>
        </w:rPr>
        <w:t>a</w:t>
      </w:r>
      <w:r w:rsidRPr="002B0469">
        <w:rPr>
          <w:sz w:val="22"/>
          <w:highlight w:val="yellow"/>
          <w:lang w:val="en-GB"/>
        </w:rPr>
        <w:t>uthority reserves the right to ask for copies of certificates of final acceptance signed by the supervisors/contracting authority of the projects concerned.</w:t>
      </w:r>
    </w:p>
    <w:p w14:paraId="709CE639" w14:textId="77777777"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14:paraId="4E391251" w14:textId="77777777" w:rsidR="00833DA6" w:rsidRPr="00833DA6" w:rsidRDefault="00833DA6" w:rsidP="00833DA6">
      <w:pPr>
        <w:ind w:left="1134" w:hanging="284"/>
        <w:jc w:val="both"/>
        <w:rPr>
          <w:sz w:val="22"/>
          <w:lang w:val="en-GB"/>
        </w:rPr>
      </w:pPr>
      <w:r w:rsidRPr="00833DA6">
        <w:rPr>
          <w:sz w:val="22"/>
          <w:lang w:val="en-GB"/>
        </w:rPr>
        <w:lastRenderedPageBreak/>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7E807FC5" w14:textId="77777777" w:rsidR="00833DA6" w:rsidRPr="00833DA6" w:rsidRDefault="00833DA6" w:rsidP="00833DA6">
      <w:pPr>
        <w:ind w:left="1134" w:hanging="284"/>
        <w:jc w:val="both"/>
        <w:rPr>
          <w:sz w:val="22"/>
          <w:lang w:val="en-GB"/>
        </w:rPr>
      </w:pPr>
      <w:proofErr w:type="gramStart"/>
      <w:r w:rsidRPr="00833DA6">
        <w:rPr>
          <w:sz w:val="22"/>
          <w:lang w:val="en-GB"/>
        </w:rPr>
        <w:t>With regard to</w:t>
      </w:r>
      <w:proofErr w:type="gramEnd"/>
      <w:r w:rsidRPr="00833DA6">
        <w:rPr>
          <w:sz w:val="22"/>
          <w:lang w:val="en-GB"/>
        </w:rPr>
        <w:t xml:space="preserve"> technical and professional criteria, a tenderer may only rely on the capacities of other entities where the latter will perform the works for which these capacities are required.</w:t>
      </w:r>
    </w:p>
    <w:p w14:paraId="22B29A4F" w14:textId="77777777" w:rsidR="00833DA6" w:rsidRDefault="00833DA6" w:rsidP="00833DA6">
      <w:pPr>
        <w:ind w:left="1134" w:hanging="284"/>
        <w:jc w:val="both"/>
        <w:rPr>
          <w:sz w:val="22"/>
          <w:highlight w:val="yellow"/>
          <w:lang w:val="en-GB"/>
        </w:rPr>
      </w:pPr>
      <w:proofErr w:type="gramStart"/>
      <w:r w:rsidRPr="00833DA6">
        <w:rPr>
          <w:sz w:val="22"/>
          <w:lang w:val="en-GB"/>
        </w:rPr>
        <w:t>With regard to</w:t>
      </w:r>
      <w:proofErr w:type="gramEnd"/>
      <w:r w:rsidRPr="00833DA6">
        <w:rPr>
          <w:sz w:val="22"/>
          <w:lang w:val="en-GB"/>
        </w:rPr>
        <w:t xml:space="preserve"> economic and financial criteria, the entities upon whose capacity the tenderer relies, become jointly and severally liable for the performance of the contract.</w:t>
      </w:r>
    </w:p>
    <w:p w14:paraId="38D69859" w14:textId="77777777" w:rsidR="008A0A49" w:rsidRDefault="008A0A49" w:rsidP="008A0A49">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sidRPr="00FA6F9F">
        <w:rPr>
          <w:highlight w:val="yellow"/>
          <w:lang w:val="en-GB"/>
        </w:rPr>
        <w:t>[</w:t>
      </w:r>
      <w:r w:rsidRPr="00886BAC">
        <w:rPr>
          <w:highlight w:val="lightGray"/>
          <w:lang w:val="en-GB"/>
        </w:rPr>
        <w:t>EUR</w:t>
      </w:r>
      <w:r w:rsidRPr="00FA6F9F">
        <w:rPr>
          <w:highlight w:val="yellow"/>
          <w:lang w:val="en-GB"/>
        </w:rPr>
        <w:t>] [&lt;ISO code of national currency&gt; only for indirect management in the following cases: (i) when legal or local constraints exceptionally impose using the national currency; (ii) when needed, for contracts within the imprest com</w:t>
      </w:r>
      <w:r w:rsidRPr="002E50D2">
        <w:rPr>
          <w:highlight w:val="yellow"/>
          <w:lang w:val="en-GB"/>
        </w:rPr>
        <w:t>ponent of a programme estimate]</w:t>
      </w:r>
      <w:r>
        <w:rPr>
          <w:lang w:val="en-GB"/>
        </w:rPr>
        <w:t xml:space="preserve">. If applicable, where a candidate refers to amounts originally expressed in a different currency, the conversion to </w:t>
      </w:r>
      <w:r w:rsidRPr="00BB4111">
        <w:rPr>
          <w:highlight w:val="yellow"/>
          <w:lang w:val="en-GB"/>
        </w:rPr>
        <w:t>[</w:t>
      </w:r>
      <w:r w:rsidRPr="00886BAC">
        <w:rPr>
          <w:highlight w:val="lightGray"/>
          <w:lang w:val="en-GB"/>
        </w:rPr>
        <w:t>EUR</w:t>
      </w:r>
      <w:r w:rsidRPr="00BB4111">
        <w:rPr>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Pr>
          <w:lang w:val="en-GB"/>
        </w:rPr>
        <w:t xml:space="preserve"> shall be made in accordance with the InforEuro exchange rate of </w:t>
      </w:r>
      <w:r w:rsidRPr="00FA6F9F">
        <w:rPr>
          <w:highlight w:val="yellow"/>
          <w:lang w:val="en-GB"/>
        </w:rPr>
        <w:t>[&lt;</w:t>
      </w:r>
      <w:r w:rsidRPr="00FA6F9F">
        <w:rPr>
          <w:b/>
          <w:highlight w:val="yellow"/>
          <w:lang w:val="en-GB"/>
        </w:rPr>
        <w:t xml:space="preserve">MONTH and YEAR&gt; </w:t>
      </w:r>
      <w:r w:rsidRPr="00FA6F9F">
        <w:rPr>
          <w:highlight w:val="yellow"/>
          <w:lang w:val="en-GB"/>
        </w:rPr>
        <w:t>of the applicable InforEuro exchange rate, which can either correspond to the month and year of the publication of the present contract notice or the month and year corresponding to the deadline for submitting applications</w:t>
      </w:r>
      <w:r>
        <w:rPr>
          <w:lang w:val="en-GB"/>
        </w:rPr>
        <w:t xml:space="preserve">], which can be found at the following address: </w:t>
      </w:r>
      <w:hyperlink r:id="rId12" w:history="1">
        <w:r w:rsidRPr="00AB6029">
          <w:rPr>
            <w:rStyle w:val="Enlla"/>
            <w:lang w:val="en-GB"/>
          </w:rPr>
          <w:t>http://ec.europa.eu/budget/graphs/inforeuro.html</w:t>
        </w:r>
      </w:hyperlink>
      <w:r>
        <w:rPr>
          <w:lang w:val="en-GB"/>
        </w:rPr>
        <w:t>.</w:t>
      </w:r>
    </w:p>
    <w:p w14:paraId="1B9F6B65" w14:textId="77777777" w:rsidR="00833DA6" w:rsidRDefault="00833DA6" w:rsidP="008D2818">
      <w:pPr>
        <w:ind w:left="1134" w:hanging="284"/>
        <w:jc w:val="both"/>
        <w:rPr>
          <w:sz w:val="22"/>
          <w:highlight w:val="yellow"/>
          <w:lang w:val="en-GB"/>
        </w:rPr>
      </w:pPr>
    </w:p>
    <w:p w14:paraId="4DE7CC18" w14:textId="77777777" w:rsidR="002139C6" w:rsidRPr="00DD2F41" w:rsidRDefault="002139C6" w:rsidP="0076200F">
      <w:pPr>
        <w:pStyle w:val="PRAGHeading2"/>
        <w:jc w:val="both"/>
        <w:rPr>
          <w:rStyle w:val="Textennegreta"/>
          <w:sz w:val="22"/>
          <w:szCs w:val="22"/>
          <w:lang w:val="en-GB"/>
        </w:rPr>
      </w:pPr>
      <w:r w:rsidRPr="00DD2F41">
        <w:rPr>
          <w:rStyle w:val="Textennegreta"/>
          <w:sz w:val="22"/>
          <w:szCs w:val="22"/>
          <w:lang w:val="en-GB"/>
        </w:rPr>
        <w:t xml:space="preserve">Award </w:t>
      </w:r>
      <w:proofErr w:type="gramStart"/>
      <w:r w:rsidRPr="00DD2F41">
        <w:rPr>
          <w:rStyle w:val="Textennegreta"/>
          <w:sz w:val="22"/>
          <w:szCs w:val="22"/>
          <w:lang w:val="en-GB"/>
        </w:rPr>
        <w:t>criteria</w:t>
      </w:r>
      <w:proofErr w:type="gramEnd"/>
    </w:p>
    <w:p w14:paraId="508D9CB8" w14:textId="52B5C4FF" w:rsidR="00492F3A" w:rsidRDefault="00492F3A" w:rsidP="0076200F">
      <w:pPr>
        <w:ind w:left="426"/>
        <w:jc w:val="both"/>
        <w:rPr>
          <w:sz w:val="22"/>
          <w:lang w:val="en-GB"/>
        </w:rPr>
      </w:pPr>
      <w:r w:rsidRPr="00492F3A">
        <w:rPr>
          <w:sz w:val="22"/>
          <w:lang w:val="en-GB"/>
        </w:rPr>
        <w:t>The award criteri</w:t>
      </w:r>
      <w:r w:rsidR="00FD1D3A">
        <w:rPr>
          <w:sz w:val="22"/>
          <w:lang w:val="en-GB"/>
        </w:rPr>
        <w:t>a will be</w:t>
      </w:r>
      <w:r w:rsidR="00484326">
        <w:rPr>
          <w:sz w:val="22"/>
          <w:lang w:val="en-GB"/>
        </w:rPr>
        <w:t xml:space="preserve"> </w:t>
      </w:r>
      <w:r w:rsidR="00FD1D3A">
        <w:rPr>
          <w:sz w:val="22"/>
          <w:lang w:val="en-GB"/>
        </w:rPr>
        <w:t>[</w:t>
      </w:r>
      <w:r w:rsidR="00484326" w:rsidRPr="00FD1D3A">
        <w:rPr>
          <w:sz w:val="22"/>
          <w:highlight w:val="lightGray"/>
          <w:lang w:val="en-GB"/>
        </w:rPr>
        <w:t xml:space="preserve">the most economically advantageous </w:t>
      </w:r>
      <w:proofErr w:type="gramStart"/>
      <w:r w:rsidR="00484326" w:rsidRPr="00FD1D3A">
        <w:rPr>
          <w:sz w:val="22"/>
          <w:highlight w:val="lightGray"/>
          <w:lang w:val="en-GB"/>
        </w:rPr>
        <w:t>tender</w:t>
      </w:r>
      <w:r w:rsidR="00FD1D3A">
        <w:rPr>
          <w:sz w:val="22"/>
          <w:lang w:val="en-GB"/>
        </w:rPr>
        <w:t>][</w:t>
      </w:r>
      <w:proofErr w:type="gramEnd"/>
      <w:r w:rsidR="00484326" w:rsidRPr="00FD1D3A">
        <w:rPr>
          <w:sz w:val="22"/>
          <w:highlight w:val="lightGray"/>
          <w:lang w:val="en-GB"/>
        </w:rPr>
        <w:t>the technically compliant tender with the lowest price</w:t>
      </w:r>
      <w:r w:rsidR="00FD1D3A">
        <w:rPr>
          <w:sz w:val="22"/>
          <w:lang w:val="en-GB"/>
        </w:rPr>
        <w:t>]</w:t>
      </w:r>
      <w:r w:rsidRPr="00492F3A">
        <w:rPr>
          <w:sz w:val="22"/>
          <w:lang w:val="en-GB"/>
        </w:rPr>
        <w:t xml:space="preserve">. </w:t>
      </w:r>
    </w:p>
    <w:p w14:paraId="28E63B7D" w14:textId="3D11342E" w:rsidR="002139C6" w:rsidRPr="00DD2F41" w:rsidRDefault="00353FF0" w:rsidP="0076200F">
      <w:pPr>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5F85ADA2" wp14:editId="4C859E28">
                <wp:simplePos x="0" y="0"/>
                <wp:positionH relativeFrom="column">
                  <wp:posOffset>0</wp:posOffset>
                </wp:positionH>
                <wp:positionV relativeFrom="paragraph">
                  <wp:posOffset>152400</wp:posOffset>
                </wp:positionV>
                <wp:extent cx="5943600" cy="635"/>
                <wp:effectExtent l="0" t="0" r="0" b="0"/>
                <wp:wrapNone/>
                <wp:docPr id="38209547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4131A"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384F2B8" w14:textId="77777777" w:rsidR="002139C6" w:rsidRPr="00DD2F41" w:rsidRDefault="002139C6" w:rsidP="0076200F">
      <w:pPr>
        <w:ind w:left="360"/>
        <w:jc w:val="both"/>
        <w:rPr>
          <w:rStyle w:val="Textennegreta"/>
          <w:sz w:val="22"/>
          <w:szCs w:val="22"/>
          <w:lang w:val="en-GB"/>
        </w:rPr>
      </w:pPr>
      <w:r w:rsidRPr="00DD2F41">
        <w:rPr>
          <w:rStyle w:val="Textennegreta"/>
          <w:sz w:val="22"/>
          <w:szCs w:val="22"/>
          <w:lang w:val="en-GB"/>
        </w:rPr>
        <w:t>TENDERING</w:t>
      </w:r>
    </w:p>
    <w:p w14:paraId="3E603B2F" w14:textId="77777777" w:rsidR="007E0D76" w:rsidRDefault="007E0D76" w:rsidP="0076200F">
      <w:pPr>
        <w:pStyle w:val="PRAGHeading2"/>
        <w:jc w:val="both"/>
        <w:rPr>
          <w:rStyle w:val="Textennegreta"/>
          <w:sz w:val="22"/>
          <w:szCs w:val="22"/>
          <w:lang w:val="en-GB"/>
        </w:rPr>
      </w:pPr>
      <w:r>
        <w:rPr>
          <w:rStyle w:val="Textennegreta"/>
          <w:sz w:val="22"/>
          <w:szCs w:val="22"/>
          <w:lang w:val="en-GB"/>
        </w:rPr>
        <w:t xml:space="preserve">Ethics clauses </w:t>
      </w:r>
    </w:p>
    <w:p w14:paraId="0CCB58B6" w14:textId="64CB7835" w:rsidR="007E0D76" w:rsidRPr="007E0D76" w:rsidRDefault="007E0D76" w:rsidP="0076200F">
      <w:pPr>
        <w:pStyle w:val="PRAGHeading2"/>
        <w:numPr>
          <w:ilvl w:val="0"/>
          <w:numId w:val="0"/>
        </w:numPr>
        <w:ind w:left="720"/>
        <w:jc w:val="both"/>
        <w:rPr>
          <w:rStyle w:val="Textennegreta"/>
          <w:b w:val="0"/>
          <w:sz w:val="22"/>
          <w:szCs w:val="22"/>
          <w:lang w:val="en-GB"/>
        </w:rPr>
      </w:pPr>
      <w:r w:rsidRPr="007E0D76">
        <w:rPr>
          <w:rStyle w:val="Textennegreta"/>
          <w:b w:val="0"/>
          <w:sz w:val="22"/>
          <w:szCs w:val="22"/>
          <w:lang w:val="en-GB"/>
        </w:rPr>
        <w:t xml:space="preserve">The tenderers are </w:t>
      </w:r>
      <w:r>
        <w:rPr>
          <w:rStyle w:val="Textennegreta"/>
          <w:b w:val="0"/>
          <w:sz w:val="22"/>
          <w:szCs w:val="22"/>
          <w:lang w:val="en-GB"/>
        </w:rPr>
        <w:t xml:space="preserve">subject to the </w:t>
      </w:r>
      <w:r w:rsidR="00C43C3C">
        <w:rPr>
          <w:rStyle w:val="Textennegreta"/>
          <w:b w:val="0"/>
          <w:sz w:val="22"/>
          <w:szCs w:val="22"/>
          <w:lang w:val="en-GB"/>
        </w:rPr>
        <w:t>e</w:t>
      </w:r>
      <w:r w:rsidRPr="007E0D76">
        <w:rPr>
          <w:rStyle w:val="Textennegreta"/>
          <w:b w:val="0"/>
          <w:sz w:val="22"/>
          <w:szCs w:val="22"/>
          <w:lang w:val="en-GB"/>
        </w:rPr>
        <w:t xml:space="preserve">thics clauses, detailed in </w:t>
      </w:r>
      <w:r w:rsidR="00FC1B07">
        <w:rPr>
          <w:rStyle w:val="Textennegreta"/>
          <w:b w:val="0"/>
          <w:sz w:val="22"/>
          <w:szCs w:val="22"/>
          <w:lang w:val="en-GB"/>
        </w:rPr>
        <w:t>the instructions to tenderers</w:t>
      </w:r>
      <w:r>
        <w:rPr>
          <w:rStyle w:val="Textennegreta"/>
          <w:b w:val="0"/>
          <w:sz w:val="22"/>
          <w:szCs w:val="22"/>
          <w:lang w:val="en-GB"/>
        </w:rPr>
        <w:t xml:space="preserve">. </w:t>
      </w:r>
    </w:p>
    <w:p w14:paraId="64A6BC38" w14:textId="77777777" w:rsidR="003C3139" w:rsidRPr="00DD2F41" w:rsidRDefault="003C3139" w:rsidP="0076200F">
      <w:pPr>
        <w:pStyle w:val="PRAGHeading2"/>
        <w:jc w:val="both"/>
        <w:rPr>
          <w:rStyle w:val="Textennegreta"/>
          <w:sz w:val="22"/>
          <w:szCs w:val="22"/>
          <w:lang w:val="en-GB"/>
        </w:rPr>
      </w:pPr>
      <w:r>
        <w:rPr>
          <w:rStyle w:val="Textennegreta"/>
          <w:sz w:val="22"/>
          <w:szCs w:val="22"/>
          <w:lang w:val="en-GB"/>
        </w:rPr>
        <w:t>Appeals</w:t>
      </w:r>
    </w:p>
    <w:p w14:paraId="6B8FAE39" w14:textId="0E6178C6"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w:t>
      </w:r>
    </w:p>
    <w:sectPr w:rsidR="003C3139" w:rsidSect="00F42BE8">
      <w:footerReference w:type="default" r:id="rId13"/>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DEF8B" w14:textId="77777777" w:rsidR="00F42BE8" w:rsidRDefault="00F42BE8">
      <w:r>
        <w:separator/>
      </w:r>
    </w:p>
  </w:endnote>
  <w:endnote w:type="continuationSeparator" w:id="0">
    <w:p w14:paraId="48C44A6A" w14:textId="77777777" w:rsidR="00F42BE8" w:rsidRDefault="00F42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B5890" w14:textId="5AA64C30" w:rsidR="00B640CA" w:rsidRPr="000F07CD" w:rsidRDefault="003C07AC" w:rsidP="009B4A52">
    <w:pPr>
      <w:pStyle w:val="Peu"/>
      <w:tabs>
        <w:tab w:val="clear" w:pos="4536"/>
        <w:tab w:val="clear" w:pos="9072"/>
        <w:tab w:val="right" w:pos="9356"/>
      </w:tabs>
      <w:spacing w:before="0" w:after="0"/>
      <w:rPr>
        <w:rStyle w:val="Nmerodepgina"/>
        <w:sz w:val="18"/>
        <w:szCs w:val="18"/>
        <w:lang w:val="en-GB"/>
      </w:rPr>
    </w:pPr>
    <w:r w:rsidRPr="000252FF">
      <w:rPr>
        <w:b/>
        <w:sz w:val="18"/>
        <w:lang w:val="en-IE"/>
      </w:rPr>
      <w:t>202</w:t>
    </w:r>
    <w:r w:rsidR="00F23014">
      <w:rPr>
        <w:b/>
        <w:sz w:val="18"/>
        <w:lang w:val="en-IE"/>
      </w:rPr>
      <w:t>4</w:t>
    </w:r>
    <w:r w:rsidR="00B640CA" w:rsidRPr="000F07CD">
      <w:rPr>
        <w:sz w:val="18"/>
        <w:szCs w:val="18"/>
        <w:lang w:val="en-GB"/>
      </w:rPr>
      <w:tab/>
      <w:t xml:space="preserve">Page </w:t>
    </w:r>
    <w:r w:rsidR="00B640CA" w:rsidRPr="009B4A52">
      <w:rPr>
        <w:rStyle w:val="Nmerodepgina"/>
        <w:sz w:val="18"/>
        <w:szCs w:val="18"/>
      </w:rPr>
      <w:fldChar w:fldCharType="begin"/>
    </w:r>
    <w:r w:rsidR="00B640CA" w:rsidRPr="000F07CD">
      <w:rPr>
        <w:rStyle w:val="Nmerodepgina"/>
        <w:sz w:val="18"/>
        <w:szCs w:val="18"/>
        <w:lang w:val="en-GB"/>
      </w:rPr>
      <w:instrText xml:space="preserve"> PAGE </w:instrText>
    </w:r>
    <w:r w:rsidR="00B640CA" w:rsidRPr="009B4A52">
      <w:rPr>
        <w:rStyle w:val="Nmerodepgina"/>
        <w:sz w:val="18"/>
        <w:szCs w:val="18"/>
      </w:rPr>
      <w:fldChar w:fldCharType="separate"/>
    </w:r>
    <w:r w:rsidR="00760918">
      <w:rPr>
        <w:rStyle w:val="Nmerodepgina"/>
        <w:noProof/>
        <w:sz w:val="18"/>
        <w:szCs w:val="18"/>
        <w:lang w:val="en-GB"/>
      </w:rPr>
      <w:t>8</w:t>
    </w:r>
    <w:r w:rsidR="00B640CA" w:rsidRPr="009B4A52">
      <w:rPr>
        <w:rStyle w:val="Nmerodepgina"/>
        <w:sz w:val="18"/>
        <w:szCs w:val="18"/>
      </w:rPr>
      <w:fldChar w:fldCharType="end"/>
    </w:r>
    <w:r w:rsidR="00B640CA" w:rsidRPr="000F07CD">
      <w:rPr>
        <w:rStyle w:val="Nmerodepgina"/>
        <w:sz w:val="18"/>
        <w:szCs w:val="18"/>
        <w:lang w:val="en-GB"/>
      </w:rPr>
      <w:t xml:space="preserve"> of </w:t>
    </w:r>
    <w:r w:rsidR="00B640CA" w:rsidRPr="009B4A52">
      <w:rPr>
        <w:rStyle w:val="Nmerodepgina"/>
        <w:sz w:val="18"/>
        <w:szCs w:val="18"/>
      </w:rPr>
      <w:fldChar w:fldCharType="begin"/>
    </w:r>
    <w:r w:rsidR="00B640CA" w:rsidRPr="000F07CD">
      <w:rPr>
        <w:rStyle w:val="Nmerodepgina"/>
        <w:sz w:val="18"/>
        <w:szCs w:val="18"/>
        <w:lang w:val="en-GB"/>
      </w:rPr>
      <w:instrText xml:space="preserve"> NUMPAGES </w:instrText>
    </w:r>
    <w:r w:rsidR="00B640CA" w:rsidRPr="009B4A52">
      <w:rPr>
        <w:rStyle w:val="Nmerodepgina"/>
        <w:sz w:val="18"/>
        <w:szCs w:val="18"/>
      </w:rPr>
      <w:fldChar w:fldCharType="separate"/>
    </w:r>
    <w:r w:rsidR="00760918">
      <w:rPr>
        <w:rStyle w:val="Nmerodepgina"/>
        <w:noProof/>
        <w:sz w:val="18"/>
        <w:szCs w:val="18"/>
        <w:lang w:val="en-GB"/>
      </w:rPr>
      <w:t>8</w:t>
    </w:r>
    <w:r w:rsidR="00B640CA" w:rsidRPr="009B4A52">
      <w:rPr>
        <w:rStyle w:val="Nmerodepgina"/>
        <w:sz w:val="18"/>
        <w:szCs w:val="18"/>
      </w:rPr>
      <w:fldChar w:fldCharType="end"/>
    </w:r>
  </w:p>
  <w:p w14:paraId="48416879" w14:textId="7CE3E9C3" w:rsidR="00B640CA" w:rsidRPr="000F07CD" w:rsidRDefault="00B640CA" w:rsidP="009B4A52">
    <w:pPr>
      <w:pStyle w:val="Peu"/>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F23014">
      <w:rPr>
        <w:noProof/>
        <w:sz w:val="18"/>
        <w:szCs w:val="18"/>
        <w:lang w:val="en-GB"/>
      </w:rPr>
      <w:t>WK1_contract notice</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F3461" w14:textId="77777777" w:rsidR="00F42BE8" w:rsidRDefault="00F42BE8">
      <w:r>
        <w:separator/>
      </w:r>
    </w:p>
  </w:footnote>
  <w:footnote w:type="continuationSeparator" w:id="0">
    <w:p w14:paraId="30D7FA33" w14:textId="77777777" w:rsidR="00F42BE8" w:rsidRDefault="00F42B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Ttol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Ttol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ol3"/>
      <w:lvlText w:val="%1%2.%3."/>
      <w:lvlJc w:val="left"/>
      <w:pPr>
        <w:ind w:left="720" w:hanging="720"/>
      </w:pPr>
      <w:rPr>
        <w:rFonts w:hint="default"/>
        <w:b w:val="0"/>
        <w:i w:val="0"/>
      </w:rPr>
    </w:lvl>
    <w:lvl w:ilvl="3">
      <w:start w:val="1"/>
      <w:numFmt w:val="decimal"/>
      <w:pStyle w:val="Ttol4"/>
      <w:lvlText w:val="%1%2.%3.%4."/>
      <w:lvlJc w:val="left"/>
      <w:pPr>
        <w:tabs>
          <w:tab w:val="num" w:pos="1418"/>
        </w:tabs>
        <w:ind w:left="1418" w:hanging="851"/>
      </w:pPr>
      <w:rPr>
        <w:rFonts w:hint="default"/>
      </w:rPr>
    </w:lvl>
    <w:lvl w:ilvl="4">
      <w:start w:val="1"/>
      <w:numFmt w:val="decimal"/>
      <w:pStyle w:val="Ttol5"/>
      <w:lvlText w:val="%1.%2.%3.%4.%5"/>
      <w:lvlJc w:val="left"/>
      <w:pPr>
        <w:ind w:left="1008" w:hanging="1008"/>
      </w:pPr>
      <w:rPr>
        <w:rFonts w:hint="default"/>
      </w:rPr>
    </w:lvl>
    <w:lvl w:ilvl="5">
      <w:start w:val="1"/>
      <w:numFmt w:val="decimal"/>
      <w:pStyle w:val="Ttol6"/>
      <w:lvlText w:val="%1.%2.%3.%4.%5.%6"/>
      <w:lvlJc w:val="left"/>
      <w:pPr>
        <w:ind w:left="1152" w:hanging="1152"/>
      </w:pPr>
      <w:rPr>
        <w:rFonts w:hint="default"/>
      </w:rPr>
    </w:lvl>
    <w:lvl w:ilvl="6">
      <w:start w:val="1"/>
      <w:numFmt w:val="decimal"/>
      <w:pStyle w:val="Ttol7"/>
      <w:lvlText w:val="%1.%2.%3.%4.%5.%6.%7"/>
      <w:lvlJc w:val="left"/>
      <w:pPr>
        <w:ind w:left="1296" w:hanging="1296"/>
      </w:pPr>
      <w:rPr>
        <w:rFonts w:hint="default"/>
      </w:rPr>
    </w:lvl>
    <w:lvl w:ilvl="7">
      <w:start w:val="1"/>
      <w:numFmt w:val="decimal"/>
      <w:pStyle w:val="Ttol8"/>
      <w:lvlText w:val="%1.%2.%3.%4.%5.%6.%7.%8"/>
      <w:lvlJc w:val="left"/>
      <w:pPr>
        <w:ind w:left="1440" w:hanging="1440"/>
      </w:pPr>
      <w:rPr>
        <w:rFonts w:hint="default"/>
      </w:rPr>
    </w:lvl>
    <w:lvl w:ilvl="8">
      <w:start w:val="1"/>
      <w:numFmt w:val="decimal"/>
      <w:pStyle w:val="Ttol9"/>
      <w:lvlText w:val="%1.%2.%3.%4.%5.%6.%7.%8.%9"/>
      <w:lvlJc w:val="left"/>
      <w:pPr>
        <w:ind w:left="1584" w:hanging="1584"/>
      </w:pPr>
      <w:rPr>
        <w:rFonts w:hint="default"/>
      </w:rPr>
    </w:lvl>
  </w:abstractNum>
  <w:num w:numId="1" w16cid:durableId="5103347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6464353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6860195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88036259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940273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39848570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85099599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1491853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7762651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42010565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46720851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62688490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61686519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836730160">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62636314">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68105123">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3029283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057709081">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684429712">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032539009">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98785579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380246903">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39033456">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03603149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64460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227692030">
    <w:abstractNumId w:val="0"/>
    <w:lvlOverride w:ilvl="0">
      <w:lvl w:ilvl="0">
        <w:numFmt w:val="bullet"/>
        <w:lvlText w:val=""/>
        <w:lvlJc w:val="left"/>
        <w:pPr>
          <w:ind w:left="720" w:hanging="360"/>
        </w:pPr>
        <w:rPr>
          <w:rFonts w:ascii="Times New Roman" w:hAnsi="Times New Roman" w:hint="default"/>
        </w:rPr>
      </w:lvl>
    </w:lvlOverride>
  </w:num>
  <w:num w:numId="27" w16cid:durableId="1067267745">
    <w:abstractNumId w:val="35"/>
  </w:num>
  <w:num w:numId="28" w16cid:durableId="1736312553">
    <w:abstractNumId w:val="29"/>
  </w:num>
  <w:num w:numId="29" w16cid:durableId="1333990049">
    <w:abstractNumId w:val="27"/>
  </w:num>
  <w:num w:numId="30" w16cid:durableId="1305502637">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16cid:durableId="1334185669">
    <w:abstractNumId w:val="28"/>
  </w:num>
  <w:num w:numId="32" w16cid:durableId="18900995">
    <w:abstractNumId w:val="38"/>
  </w:num>
  <w:num w:numId="33" w16cid:durableId="200411073">
    <w:abstractNumId w:val="37"/>
  </w:num>
  <w:num w:numId="34" w16cid:durableId="1753819880">
    <w:abstractNumId w:val="28"/>
    <w:lvlOverride w:ilvl="0">
      <w:startOverride w:val="1"/>
    </w:lvlOverride>
  </w:num>
  <w:num w:numId="35" w16cid:durableId="452484619">
    <w:abstractNumId w:val="36"/>
  </w:num>
  <w:num w:numId="36" w16cid:durableId="2106531369">
    <w:abstractNumId w:val="30"/>
  </w:num>
  <w:num w:numId="37" w16cid:durableId="1321886419">
    <w:abstractNumId w:val="31"/>
  </w:num>
  <w:num w:numId="38" w16cid:durableId="169881989">
    <w:abstractNumId w:val="28"/>
    <w:lvlOverride w:ilvl="0">
      <w:startOverride w:val="1"/>
    </w:lvlOverride>
  </w:num>
  <w:num w:numId="39" w16cid:durableId="140200128">
    <w:abstractNumId w:val="33"/>
  </w:num>
  <w:num w:numId="40" w16cid:durableId="732776437">
    <w:abstractNumId w:val="34"/>
  </w:num>
  <w:num w:numId="41" w16cid:durableId="551425529">
    <w:abstractNumId w:val="39"/>
  </w:num>
  <w:num w:numId="42" w16cid:durableId="290868456">
    <w:abstractNumId w:val="32"/>
  </w:num>
  <w:num w:numId="43" w16cid:durableId="126858609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733BD"/>
    <w:rsid w:val="000132F4"/>
    <w:rsid w:val="000158F3"/>
    <w:rsid w:val="00015F72"/>
    <w:rsid w:val="000252FF"/>
    <w:rsid w:val="0002576E"/>
    <w:rsid w:val="00030BD7"/>
    <w:rsid w:val="00040BD0"/>
    <w:rsid w:val="00046700"/>
    <w:rsid w:val="00047785"/>
    <w:rsid w:val="00061733"/>
    <w:rsid w:val="00065E5A"/>
    <w:rsid w:val="00072A47"/>
    <w:rsid w:val="000824D8"/>
    <w:rsid w:val="00090FAB"/>
    <w:rsid w:val="00096962"/>
    <w:rsid w:val="000A261E"/>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0295"/>
    <w:rsid w:val="002139C6"/>
    <w:rsid w:val="002229D3"/>
    <w:rsid w:val="00226910"/>
    <w:rsid w:val="00240E69"/>
    <w:rsid w:val="0025570B"/>
    <w:rsid w:val="002622DE"/>
    <w:rsid w:val="002654E1"/>
    <w:rsid w:val="00266A14"/>
    <w:rsid w:val="00272709"/>
    <w:rsid w:val="00276D41"/>
    <w:rsid w:val="00283DDC"/>
    <w:rsid w:val="0029420A"/>
    <w:rsid w:val="002A0F9A"/>
    <w:rsid w:val="002A7B14"/>
    <w:rsid w:val="002B0469"/>
    <w:rsid w:val="002B6113"/>
    <w:rsid w:val="002D75F2"/>
    <w:rsid w:val="002D7868"/>
    <w:rsid w:val="002E09EF"/>
    <w:rsid w:val="002E5030"/>
    <w:rsid w:val="002E735D"/>
    <w:rsid w:val="002E7C2B"/>
    <w:rsid w:val="002F1040"/>
    <w:rsid w:val="002F54C8"/>
    <w:rsid w:val="002F5834"/>
    <w:rsid w:val="002F70B5"/>
    <w:rsid w:val="002F7AD2"/>
    <w:rsid w:val="003100BB"/>
    <w:rsid w:val="0031245B"/>
    <w:rsid w:val="00321225"/>
    <w:rsid w:val="00323F48"/>
    <w:rsid w:val="00337F6E"/>
    <w:rsid w:val="00341E7E"/>
    <w:rsid w:val="003432DB"/>
    <w:rsid w:val="00344654"/>
    <w:rsid w:val="00345D09"/>
    <w:rsid w:val="00353FF0"/>
    <w:rsid w:val="00361C31"/>
    <w:rsid w:val="00366082"/>
    <w:rsid w:val="003720EC"/>
    <w:rsid w:val="0038313B"/>
    <w:rsid w:val="00383D66"/>
    <w:rsid w:val="00391F9F"/>
    <w:rsid w:val="003923FE"/>
    <w:rsid w:val="003A2491"/>
    <w:rsid w:val="003A51DF"/>
    <w:rsid w:val="003B2B49"/>
    <w:rsid w:val="003B7B6F"/>
    <w:rsid w:val="003C07AC"/>
    <w:rsid w:val="003C3139"/>
    <w:rsid w:val="003E17A8"/>
    <w:rsid w:val="003E27E0"/>
    <w:rsid w:val="003E5E93"/>
    <w:rsid w:val="0040130C"/>
    <w:rsid w:val="00405ED1"/>
    <w:rsid w:val="00424AD7"/>
    <w:rsid w:val="0043263D"/>
    <w:rsid w:val="00434120"/>
    <w:rsid w:val="004430E0"/>
    <w:rsid w:val="00450828"/>
    <w:rsid w:val="0046267B"/>
    <w:rsid w:val="004626B3"/>
    <w:rsid w:val="00465DFA"/>
    <w:rsid w:val="004664C5"/>
    <w:rsid w:val="0047639E"/>
    <w:rsid w:val="00480358"/>
    <w:rsid w:val="00484326"/>
    <w:rsid w:val="00491889"/>
    <w:rsid w:val="00492F3A"/>
    <w:rsid w:val="00494DE2"/>
    <w:rsid w:val="00495FFD"/>
    <w:rsid w:val="004B1831"/>
    <w:rsid w:val="004B20A1"/>
    <w:rsid w:val="004C0660"/>
    <w:rsid w:val="004C69BC"/>
    <w:rsid w:val="004D0E69"/>
    <w:rsid w:val="00510229"/>
    <w:rsid w:val="00512D14"/>
    <w:rsid w:val="00514086"/>
    <w:rsid w:val="005206B5"/>
    <w:rsid w:val="00522AC4"/>
    <w:rsid w:val="00523CA1"/>
    <w:rsid w:val="00565C05"/>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656E8"/>
    <w:rsid w:val="006718D7"/>
    <w:rsid w:val="00684A6B"/>
    <w:rsid w:val="00694640"/>
    <w:rsid w:val="006A4BA7"/>
    <w:rsid w:val="006C3DBB"/>
    <w:rsid w:val="006C703D"/>
    <w:rsid w:val="006D3BEE"/>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0918"/>
    <w:rsid w:val="0076200F"/>
    <w:rsid w:val="00770C21"/>
    <w:rsid w:val="00786BBB"/>
    <w:rsid w:val="007A48E8"/>
    <w:rsid w:val="007C4AA9"/>
    <w:rsid w:val="007D6C98"/>
    <w:rsid w:val="007E0D76"/>
    <w:rsid w:val="007E17B2"/>
    <w:rsid w:val="007E50EC"/>
    <w:rsid w:val="00801955"/>
    <w:rsid w:val="008044AC"/>
    <w:rsid w:val="00805EFA"/>
    <w:rsid w:val="00813D9D"/>
    <w:rsid w:val="008141F8"/>
    <w:rsid w:val="008158D7"/>
    <w:rsid w:val="00831879"/>
    <w:rsid w:val="00832BB3"/>
    <w:rsid w:val="00833DA6"/>
    <w:rsid w:val="00846CE9"/>
    <w:rsid w:val="00854B12"/>
    <w:rsid w:val="00861DBD"/>
    <w:rsid w:val="00863521"/>
    <w:rsid w:val="00864A70"/>
    <w:rsid w:val="00883695"/>
    <w:rsid w:val="0089321E"/>
    <w:rsid w:val="008A0A49"/>
    <w:rsid w:val="008A71B4"/>
    <w:rsid w:val="008B013E"/>
    <w:rsid w:val="008B501D"/>
    <w:rsid w:val="008D1D32"/>
    <w:rsid w:val="008D2818"/>
    <w:rsid w:val="008D70D4"/>
    <w:rsid w:val="008E1A09"/>
    <w:rsid w:val="009006A8"/>
    <w:rsid w:val="0090169E"/>
    <w:rsid w:val="009067EA"/>
    <w:rsid w:val="0091778A"/>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052DE"/>
    <w:rsid w:val="00A23F87"/>
    <w:rsid w:val="00A27106"/>
    <w:rsid w:val="00A33EBF"/>
    <w:rsid w:val="00A3665E"/>
    <w:rsid w:val="00A57444"/>
    <w:rsid w:val="00A57EDC"/>
    <w:rsid w:val="00A67356"/>
    <w:rsid w:val="00A67C00"/>
    <w:rsid w:val="00A761F0"/>
    <w:rsid w:val="00A77799"/>
    <w:rsid w:val="00A80ACD"/>
    <w:rsid w:val="00A84829"/>
    <w:rsid w:val="00A92358"/>
    <w:rsid w:val="00A93AE9"/>
    <w:rsid w:val="00A95184"/>
    <w:rsid w:val="00A95DD1"/>
    <w:rsid w:val="00AA4373"/>
    <w:rsid w:val="00AB43CE"/>
    <w:rsid w:val="00AC2302"/>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B43F8"/>
    <w:rsid w:val="00BC23AA"/>
    <w:rsid w:val="00BC6046"/>
    <w:rsid w:val="00BD11C0"/>
    <w:rsid w:val="00BD3B9D"/>
    <w:rsid w:val="00BD63A4"/>
    <w:rsid w:val="00BE3363"/>
    <w:rsid w:val="00BE73F2"/>
    <w:rsid w:val="00C038FD"/>
    <w:rsid w:val="00C27DF9"/>
    <w:rsid w:val="00C37BDC"/>
    <w:rsid w:val="00C37CFF"/>
    <w:rsid w:val="00C43C3C"/>
    <w:rsid w:val="00C701B4"/>
    <w:rsid w:val="00C71DCC"/>
    <w:rsid w:val="00C733BD"/>
    <w:rsid w:val="00C74850"/>
    <w:rsid w:val="00C8042E"/>
    <w:rsid w:val="00C92969"/>
    <w:rsid w:val="00C951A5"/>
    <w:rsid w:val="00CA2F80"/>
    <w:rsid w:val="00CA5398"/>
    <w:rsid w:val="00CA5B6F"/>
    <w:rsid w:val="00CC44B2"/>
    <w:rsid w:val="00CC45C3"/>
    <w:rsid w:val="00CD07AD"/>
    <w:rsid w:val="00CE207E"/>
    <w:rsid w:val="00CE3C40"/>
    <w:rsid w:val="00CF42ED"/>
    <w:rsid w:val="00D101C4"/>
    <w:rsid w:val="00D131A9"/>
    <w:rsid w:val="00D1386A"/>
    <w:rsid w:val="00D1442E"/>
    <w:rsid w:val="00D275AD"/>
    <w:rsid w:val="00D35A9C"/>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178"/>
    <w:rsid w:val="00DF2EC2"/>
    <w:rsid w:val="00DF4A36"/>
    <w:rsid w:val="00E1672F"/>
    <w:rsid w:val="00E17B77"/>
    <w:rsid w:val="00E2178D"/>
    <w:rsid w:val="00E267BD"/>
    <w:rsid w:val="00E46E18"/>
    <w:rsid w:val="00E53CBF"/>
    <w:rsid w:val="00E56703"/>
    <w:rsid w:val="00E62310"/>
    <w:rsid w:val="00E6606E"/>
    <w:rsid w:val="00E70691"/>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32A1"/>
    <w:rsid w:val="00F04C18"/>
    <w:rsid w:val="00F07EE8"/>
    <w:rsid w:val="00F135F5"/>
    <w:rsid w:val="00F138A0"/>
    <w:rsid w:val="00F23014"/>
    <w:rsid w:val="00F26109"/>
    <w:rsid w:val="00F333B3"/>
    <w:rsid w:val="00F36633"/>
    <w:rsid w:val="00F42BE8"/>
    <w:rsid w:val="00F562AD"/>
    <w:rsid w:val="00F625C1"/>
    <w:rsid w:val="00F642CD"/>
    <w:rsid w:val="00F64C97"/>
    <w:rsid w:val="00F67089"/>
    <w:rsid w:val="00F90205"/>
    <w:rsid w:val="00F96F61"/>
    <w:rsid w:val="00FA2AA9"/>
    <w:rsid w:val="00FB1110"/>
    <w:rsid w:val="00FC1B07"/>
    <w:rsid w:val="00FC2F86"/>
    <w:rsid w:val="00FD1D3A"/>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62DF0B"/>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1394"/>
    <w:pPr>
      <w:widowControl w:val="0"/>
      <w:spacing w:before="100" w:after="100"/>
    </w:pPr>
    <w:rPr>
      <w:snapToGrid w:val="0"/>
      <w:sz w:val="24"/>
      <w:lang w:val="fr-FR" w:eastAsia="en-US"/>
    </w:rPr>
  </w:style>
  <w:style w:type="paragraph" w:styleId="Ttol1">
    <w:name w:val="heading 1"/>
    <w:basedOn w:val="Normal"/>
    <w:next w:val="Normal"/>
    <w:link w:val="Ttol1Car"/>
    <w:autoRedefine/>
    <w:qFormat/>
    <w:rsid w:val="002B0469"/>
    <w:pPr>
      <w:keepNext/>
      <w:widowControl/>
      <w:numPr>
        <w:numId w:val="43"/>
      </w:numPr>
      <w:spacing w:before="480" w:after="240"/>
      <w:outlineLvl w:val="0"/>
    </w:pPr>
    <w:rPr>
      <w:b/>
      <w:bCs/>
      <w:caps/>
      <w:sz w:val="30"/>
      <w:szCs w:val="22"/>
      <w:lang w:val="en-GB"/>
    </w:rPr>
  </w:style>
  <w:style w:type="paragraph" w:styleId="Ttol2">
    <w:name w:val="heading 2"/>
    <w:basedOn w:val="Normal"/>
    <w:next w:val="Normal"/>
    <w:link w:val="Ttol2C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Ttol3">
    <w:name w:val="heading 3"/>
    <w:basedOn w:val="Normal"/>
    <w:next w:val="Normal"/>
    <w:link w:val="Ttol3Car"/>
    <w:qFormat/>
    <w:rsid w:val="002B0469"/>
    <w:pPr>
      <w:widowControl/>
      <w:numPr>
        <w:ilvl w:val="2"/>
        <w:numId w:val="43"/>
      </w:numPr>
      <w:spacing w:before="240" w:after="120"/>
      <w:jc w:val="both"/>
      <w:outlineLvl w:val="2"/>
    </w:pPr>
    <w:rPr>
      <w:snapToGrid/>
      <w:sz w:val="22"/>
      <w:szCs w:val="22"/>
      <w:lang w:val="x-none"/>
    </w:rPr>
  </w:style>
  <w:style w:type="paragraph" w:styleId="Ttol4">
    <w:name w:val="heading 4"/>
    <w:basedOn w:val="Normal"/>
    <w:next w:val="Normal"/>
    <w:link w:val="Ttol4Car"/>
    <w:autoRedefine/>
    <w:qFormat/>
    <w:rsid w:val="002B0469"/>
    <w:pPr>
      <w:widowControl/>
      <w:numPr>
        <w:ilvl w:val="3"/>
        <w:numId w:val="43"/>
      </w:numPr>
      <w:spacing w:before="120" w:after="120"/>
      <w:jc w:val="both"/>
      <w:outlineLvl w:val="3"/>
    </w:pPr>
    <w:rPr>
      <w:sz w:val="22"/>
      <w:szCs w:val="22"/>
      <w:lang w:val="en-GB"/>
    </w:rPr>
  </w:style>
  <w:style w:type="paragraph" w:styleId="Ttol5">
    <w:name w:val="heading 5"/>
    <w:basedOn w:val="Normal"/>
    <w:next w:val="Normal"/>
    <w:link w:val="Ttol5Car"/>
    <w:qFormat/>
    <w:rsid w:val="002B0469"/>
    <w:pPr>
      <w:widowControl/>
      <w:numPr>
        <w:ilvl w:val="4"/>
        <w:numId w:val="43"/>
      </w:numPr>
      <w:spacing w:before="240" w:after="120"/>
      <w:jc w:val="both"/>
      <w:outlineLvl w:val="4"/>
    </w:pPr>
    <w:rPr>
      <w:sz w:val="22"/>
      <w:szCs w:val="22"/>
      <w:lang w:val="en-GB"/>
    </w:rPr>
  </w:style>
  <w:style w:type="paragraph" w:styleId="Ttol6">
    <w:name w:val="heading 6"/>
    <w:basedOn w:val="Normal"/>
    <w:next w:val="Normal"/>
    <w:link w:val="Ttol6Car"/>
    <w:qFormat/>
    <w:rsid w:val="002B0469"/>
    <w:pPr>
      <w:widowControl/>
      <w:numPr>
        <w:ilvl w:val="5"/>
        <w:numId w:val="43"/>
      </w:numPr>
      <w:spacing w:before="240" w:after="60"/>
      <w:outlineLvl w:val="5"/>
    </w:pPr>
    <w:rPr>
      <w:rFonts w:ascii="Calibri" w:hAnsi="Calibri"/>
      <w:b/>
      <w:bCs/>
      <w:sz w:val="22"/>
      <w:szCs w:val="22"/>
      <w:lang w:val="x-none"/>
    </w:rPr>
  </w:style>
  <w:style w:type="paragraph" w:styleId="Ttol7">
    <w:name w:val="heading 7"/>
    <w:basedOn w:val="Normal"/>
    <w:next w:val="Normal"/>
    <w:link w:val="Ttol7C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Ttol8">
    <w:name w:val="heading 8"/>
    <w:basedOn w:val="Normal"/>
    <w:next w:val="Normal"/>
    <w:link w:val="Ttol8Car"/>
    <w:qFormat/>
    <w:rsid w:val="002B0469"/>
    <w:pPr>
      <w:keepNext/>
      <w:widowControl/>
      <w:numPr>
        <w:ilvl w:val="7"/>
        <w:numId w:val="43"/>
      </w:numPr>
      <w:spacing w:before="0" w:after="120"/>
      <w:jc w:val="both"/>
      <w:outlineLvl w:val="7"/>
    </w:pPr>
    <w:rPr>
      <w:rFonts w:ascii="Arial" w:hAnsi="Arial"/>
      <w:b/>
      <w:sz w:val="22"/>
      <w:lang w:val="en-GB"/>
    </w:rPr>
  </w:style>
  <w:style w:type="paragraph" w:styleId="Ttol9">
    <w:name w:val="heading 9"/>
    <w:basedOn w:val="Normal"/>
    <w:next w:val="Normal"/>
    <w:link w:val="Ttol9Car"/>
    <w:qFormat/>
    <w:rsid w:val="002B0469"/>
    <w:pPr>
      <w:widowControl/>
      <w:numPr>
        <w:ilvl w:val="8"/>
        <w:numId w:val="43"/>
      </w:numPr>
      <w:spacing w:before="240" w:after="60"/>
      <w:outlineLvl w:val="8"/>
    </w:pPr>
    <w:rPr>
      <w:rFonts w:ascii="Cambria" w:hAnsi="Cambria"/>
      <w:sz w:val="22"/>
      <w:szCs w:val="22"/>
      <w:lang w:val="x-none"/>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mfasi">
    <w:name w:val="Emphasis"/>
    <w:qFormat/>
    <w:rPr>
      <w:i/>
    </w:rPr>
  </w:style>
  <w:style w:type="character" w:styleId="Enlla">
    <w:name w:val="Hyperlink"/>
    <w:rPr>
      <w:color w:val="0000FF"/>
      <w:u w:val="single"/>
    </w:rPr>
  </w:style>
  <w:style w:type="character" w:styleId="Enllavisita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inaldelformulari">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Principidelformulari">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Textennegreta">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Mapadeldocument">
    <w:name w:val="Document Map"/>
    <w:basedOn w:val="Normal"/>
    <w:semiHidden/>
    <w:pPr>
      <w:shd w:val="clear" w:color="auto" w:fill="000080"/>
    </w:pPr>
  </w:style>
  <w:style w:type="paragraph" w:styleId="Capalera">
    <w:name w:val="header"/>
    <w:basedOn w:val="Normal"/>
    <w:rsid w:val="007C4AA9"/>
    <w:pPr>
      <w:tabs>
        <w:tab w:val="center" w:pos="4536"/>
        <w:tab w:val="right" w:pos="9072"/>
      </w:tabs>
    </w:pPr>
  </w:style>
  <w:style w:type="paragraph" w:styleId="Peu">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Nmerodepgina">
    <w:name w:val="page number"/>
    <w:basedOn w:val="Lletraperdefectedelpargraf"/>
    <w:rsid w:val="00805EFA"/>
  </w:style>
  <w:style w:type="character" w:styleId="Refernciadecomentari">
    <w:name w:val="annotation reference"/>
    <w:uiPriority w:val="99"/>
    <w:rsid w:val="00BD3B9D"/>
    <w:rPr>
      <w:sz w:val="16"/>
      <w:szCs w:val="16"/>
    </w:rPr>
  </w:style>
  <w:style w:type="paragraph" w:styleId="Textdecomentari">
    <w:name w:val="annotation text"/>
    <w:basedOn w:val="Normal"/>
    <w:semiHidden/>
    <w:rsid w:val="00BD3B9D"/>
    <w:rPr>
      <w:sz w:val="20"/>
    </w:rPr>
  </w:style>
  <w:style w:type="paragraph" w:styleId="Temadelcomentari">
    <w:name w:val="annotation subject"/>
    <w:basedOn w:val="Textdecomentari"/>
    <w:next w:val="Textdecomentari"/>
    <w:semiHidden/>
    <w:rsid w:val="00BD3B9D"/>
    <w:rPr>
      <w:b/>
      <w:bCs/>
    </w:rPr>
  </w:style>
  <w:style w:type="paragraph" w:styleId="Textdeglobus">
    <w:name w:val="Balloon Text"/>
    <w:basedOn w:val="Normal"/>
    <w:semiHidden/>
    <w:rsid w:val="00BD3B9D"/>
    <w:rPr>
      <w:rFonts w:ascii="Tahoma" w:hAnsi="Tahoma" w:cs="Tahoma"/>
      <w:sz w:val="16"/>
      <w:szCs w:val="16"/>
    </w:rPr>
  </w:style>
  <w:style w:type="paragraph" w:styleId="Textdenotaapeudepgina">
    <w:name w:val="footnote text"/>
    <w:basedOn w:val="Normal"/>
    <w:link w:val="TextdenotaapeudepginaCar"/>
    <w:autoRedefine/>
    <w:uiPriority w:val="99"/>
    <w:rsid w:val="00921394"/>
    <w:pPr>
      <w:spacing w:before="0" w:after="0"/>
    </w:pPr>
    <w:rPr>
      <w:sz w:val="20"/>
    </w:rPr>
  </w:style>
  <w:style w:type="character" w:customStyle="1" w:styleId="TextdenotaapeudepginaCar">
    <w:name w:val="Text de nota a peu de pàgina Car"/>
    <w:link w:val="Textdenotaapeudepgina"/>
    <w:uiPriority w:val="99"/>
    <w:rsid w:val="00921394"/>
    <w:rPr>
      <w:snapToGrid w:val="0"/>
      <w:lang w:val="fr-FR" w:eastAsia="en-US"/>
    </w:rPr>
  </w:style>
  <w:style w:type="character" w:styleId="Refernciadenotaapeudepgina">
    <w:name w:val="footnote reference"/>
    <w:uiPriority w:val="99"/>
    <w:qFormat/>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Ttol1Car">
    <w:name w:val="Títol 1 Car"/>
    <w:link w:val="Ttol1"/>
    <w:rsid w:val="002B0469"/>
    <w:rPr>
      <w:b/>
      <w:bCs/>
      <w:caps/>
      <w:snapToGrid w:val="0"/>
      <w:sz w:val="30"/>
      <w:szCs w:val="22"/>
      <w:lang w:eastAsia="en-US"/>
    </w:rPr>
  </w:style>
  <w:style w:type="character" w:customStyle="1" w:styleId="Ttol2Car">
    <w:name w:val="Títol 2 Car"/>
    <w:link w:val="Ttol2"/>
    <w:rsid w:val="002B0469"/>
    <w:rPr>
      <w:rFonts w:ascii="Times New Roman Bold" w:hAnsi="Times New Roman Bold"/>
      <w:b/>
      <w:snapToGrid w:val="0"/>
      <w:sz w:val="22"/>
      <w:szCs w:val="22"/>
      <w:lang w:val="x-none" w:eastAsia="en-US"/>
    </w:rPr>
  </w:style>
  <w:style w:type="character" w:customStyle="1" w:styleId="Ttol3Car">
    <w:name w:val="Títol 3 Car"/>
    <w:link w:val="Ttol3"/>
    <w:rsid w:val="002B0469"/>
    <w:rPr>
      <w:sz w:val="22"/>
      <w:szCs w:val="22"/>
      <w:lang w:val="x-none" w:eastAsia="en-US"/>
    </w:rPr>
  </w:style>
  <w:style w:type="character" w:customStyle="1" w:styleId="Ttol4Car">
    <w:name w:val="Títol 4 Car"/>
    <w:link w:val="Ttol4"/>
    <w:rsid w:val="002B0469"/>
    <w:rPr>
      <w:snapToGrid w:val="0"/>
      <w:sz w:val="22"/>
      <w:szCs w:val="22"/>
      <w:lang w:eastAsia="en-US"/>
    </w:rPr>
  </w:style>
  <w:style w:type="character" w:customStyle="1" w:styleId="Ttol5Car">
    <w:name w:val="Títol 5 Car"/>
    <w:link w:val="Ttol5"/>
    <w:rsid w:val="002B0469"/>
    <w:rPr>
      <w:snapToGrid w:val="0"/>
      <w:sz w:val="22"/>
      <w:szCs w:val="22"/>
      <w:lang w:eastAsia="en-US"/>
    </w:rPr>
  </w:style>
  <w:style w:type="character" w:customStyle="1" w:styleId="Ttol6Car">
    <w:name w:val="Títol 6 Car"/>
    <w:link w:val="Ttol6"/>
    <w:rsid w:val="002B0469"/>
    <w:rPr>
      <w:rFonts w:ascii="Calibri" w:hAnsi="Calibri"/>
      <w:b/>
      <w:bCs/>
      <w:snapToGrid w:val="0"/>
      <w:sz w:val="22"/>
      <w:szCs w:val="22"/>
      <w:lang w:val="x-none" w:eastAsia="en-US"/>
    </w:rPr>
  </w:style>
  <w:style w:type="character" w:customStyle="1" w:styleId="Ttol7Car">
    <w:name w:val="Títol 7 Car"/>
    <w:link w:val="Ttol7"/>
    <w:rsid w:val="002B0469"/>
    <w:rPr>
      <w:rFonts w:ascii="Arial" w:hAnsi="Arial"/>
      <w:b/>
      <w:snapToGrid w:val="0"/>
      <w:color w:val="008000"/>
      <w:sz w:val="32"/>
      <w:lang w:eastAsia="en-US"/>
    </w:rPr>
  </w:style>
  <w:style w:type="character" w:customStyle="1" w:styleId="Ttol8Car">
    <w:name w:val="Títol 8 Car"/>
    <w:link w:val="Ttol8"/>
    <w:rsid w:val="002B0469"/>
    <w:rPr>
      <w:rFonts w:ascii="Arial" w:hAnsi="Arial"/>
      <w:b/>
      <w:snapToGrid w:val="0"/>
      <w:sz w:val="22"/>
      <w:lang w:eastAsia="en-US"/>
    </w:rPr>
  </w:style>
  <w:style w:type="character" w:customStyle="1" w:styleId="Ttol9Car">
    <w:name w:val="Títol 9 Car"/>
    <w:link w:val="Ttol9"/>
    <w:rsid w:val="002B0469"/>
    <w:rPr>
      <w:rFonts w:ascii="Cambria" w:hAnsi="Cambria"/>
      <w:snapToGrid w:val="0"/>
      <w:sz w:val="22"/>
      <w:szCs w:val="22"/>
      <w:lang w:val="x-none" w:eastAsia="en-US"/>
    </w:rPr>
  </w:style>
  <w:style w:type="character" w:customStyle="1" w:styleId="normaltextrun">
    <w:name w:val="normaltextrun"/>
    <w:rsid w:val="000252FF"/>
  </w:style>
  <w:style w:type="character" w:customStyle="1" w:styleId="eop">
    <w:name w:val="eop"/>
    <w:rsid w:val="000252FF"/>
  </w:style>
  <w:style w:type="paragraph" w:customStyle="1" w:styleId="paragraph">
    <w:name w:val="paragraph"/>
    <w:basedOn w:val="Normal"/>
    <w:rsid w:val="000252FF"/>
    <w:pPr>
      <w:widowControl/>
      <w:spacing w:beforeAutospacing="1" w:afterAutospacing="1"/>
    </w:pPr>
    <w:rPr>
      <w:snapToGrid/>
      <w:szCs w:val="24"/>
      <w:lang w:val="fr-BE" w:eastAsia="fr-BE"/>
    </w:rPr>
  </w:style>
  <w:style w:type="character" w:customStyle="1" w:styleId="highlight">
    <w:name w:val="highlight"/>
    <w:rsid w:val="00770C21"/>
    <w:rPr>
      <w:rFonts w:ascii="Times New Roman" w:hAnsi="Times New Roman" w:cs="Times New Roman" w:hint="default"/>
    </w:rPr>
  </w:style>
  <w:style w:type="paragraph" w:styleId="Revisi">
    <w:name w:val="Revision"/>
    <w:hidden/>
    <w:uiPriority w:val="99"/>
    <w:semiHidden/>
    <w:rsid w:val="00F032A1"/>
    <w:rPr>
      <w:snapToGrid w:val="0"/>
      <w:sz w:val="24"/>
      <w:lang w:val="fr-FR" w:eastAsia="en-US"/>
    </w:rPr>
  </w:style>
  <w:style w:type="character" w:styleId="Mencisenseresoldre">
    <w:name w:val="Unresolved Mention"/>
    <w:basedOn w:val="Lletraperdefectedelpargraf"/>
    <w:uiPriority w:val="99"/>
    <w:semiHidden/>
    <w:unhideWhenUsed/>
    <w:rsid w:val="00323F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290939466">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o.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20A73-82B1-4B89-AC72-CBEBB3BCA6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8B1A16-081E-47FD-9007-70DB188B19E4}">
  <ds:schemaRefs>
    <ds:schemaRef ds:uri="http://schemas.microsoft.com/sharepoint/v3/contenttype/forms"/>
  </ds:schemaRefs>
</ds:datastoreItem>
</file>

<file path=customXml/itemProps3.xml><?xml version="1.0" encoding="utf-8"?>
<ds:datastoreItem xmlns:ds="http://schemas.openxmlformats.org/officeDocument/2006/customXml" ds:itemID="{856362FC-0B98-407C-A918-E19E2F177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9E8313-5AA4-490B-AC6C-33D97411D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1337</Words>
  <Characters>7478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8798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Albert Sorrosal</cp:lastModifiedBy>
  <cp:revision>24</cp:revision>
  <cp:lastPrinted>2006-01-25T10:58:00Z</cp:lastPrinted>
  <dcterms:created xsi:type="dcterms:W3CDTF">2024-03-22T12:41:00Z</dcterms:created>
  <dcterms:modified xsi:type="dcterms:W3CDTF">2024-03-23T07:14:00Z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y fmtid="{D5CDD505-2E9C-101B-9397-08002B2CF9AE}" pid="4" name="ContentTypeId">
    <vt:lpwstr>0x010100724FDE23FB365D4CB8B2901107175F9F</vt:lpwstr>
  </property>
</Properties>
</file>